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5020C" w14:textId="0CE80F40" w:rsidR="001D3063" w:rsidRDefault="001D3063" w:rsidP="00F019B7">
      <w:pPr>
        <w:jc w:val="center"/>
        <w:rPr>
          <w:rFonts w:ascii="Fira Sans" w:hAnsi="Fira Sans"/>
          <w:b/>
          <w:bCs/>
          <w:sz w:val="28"/>
          <w:szCs w:val="28"/>
        </w:rPr>
      </w:pPr>
    </w:p>
    <w:p w14:paraId="4D4C75ED" w14:textId="77777777" w:rsidR="001D3063" w:rsidRDefault="001D3063" w:rsidP="00BE541D">
      <w:pPr>
        <w:rPr>
          <w:rFonts w:ascii="Fira Sans" w:hAnsi="Fira Sans"/>
          <w:b/>
          <w:bCs/>
          <w:sz w:val="28"/>
          <w:szCs w:val="28"/>
        </w:rPr>
      </w:pPr>
    </w:p>
    <w:p w14:paraId="0954F0B3" w14:textId="77777777" w:rsidR="001D3063" w:rsidRPr="00F019B7" w:rsidRDefault="001D3063" w:rsidP="00F019B7">
      <w:pPr>
        <w:jc w:val="center"/>
        <w:rPr>
          <w:rFonts w:ascii="Fira Sans" w:hAnsi="Fira Sans"/>
          <w:b/>
          <w:bCs/>
          <w:sz w:val="32"/>
          <w:szCs w:val="32"/>
        </w:rPr>
      </w:pPr>
    </w:p>
    <w:p w14:paraId="1AA2B036" w14:textId="3CA31646" w:rsidR="001D3063" w:rsidRDefault="001D3063" w:rsidP="00595B10">
      <w:pPr>
        <w:jc w:val="center"/>
        <w:rPr>
          <w:rFonts w:ascii="Fira Sans" w:hAnsi="Fira Sans"/>
          <w:b/>
          <w:bCs/>
          <w:sz w:val="28"/>
          <w:szCs w:val="28"/>
        </w:rPr>
      </w:pPr>
    </w:p>
    <w:p w14:paraId="6E4ECF65" w14:textId="16B14B83" w:rsidR="001D3063" w:rsidRDefault="001D3063" w:rsidP="00595B10">
      <w:pPr>
        <w:jc w:val="center"/>
        <w:rPr>
          <w:rFonts w:ascii="Fira Sans" w:hAnsi="Fira Sans"/>
          <w:b/>
          <w:bCs/>
          <w:sz w:val="28"/>
          <w:szCs w:val="28"/>
        </w:rPr>
      </w:pPr>
    </w:p>
    <w:p w14:paraId="60775657" w14:textId="47E897E3" w:rsidR="001D3063" w:rsidRDefault="00C70548" w:rsidP="00595B10">
      <w:pPr>
        <w:rPr>
          <w:rFonts w:ascii="Fira Sans" w:hAnsi="Fira Sans"/>
          <w:b/>
          <w:bCs/>
        </w:rPr>
      </w:pPr>
      <w:r>
        <w:rPr>
          <w:noProof/>
        </w:rPr>
        <mc:AlternateContent>
          <mc:Choice Requires="wps">
            <w:drawing>
              <wp:anchor distT="0" distB="0" distL="114300" distR="114300" simplePos="0" relativeHeight="251664384" behindDoc="0" locked="0" layoutInCell="1" allowOverlap="1" wp14:anchorId="7B6D45E8" wp14:editId="7879B868">
                <wp:simplePos x="0" y="0"/>
                <wp:positionH relativeFrom="column">
                  <wp:posOffset>-210185</wp:posOffset>
                </wp:positionH>
                <wp:positionV relativeFrom="paragraph">
                  <wp:posOffset>224791</wp:posOffset>
                </wp:positionV>
                <wp:extent cx="4165600" cy="495300"/>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495300"/>
                        </a:xfrm>
                        <a:prstGeom prst="rect">
                          <a:avLst/>
                        </a:prstGeom>
                        <a:noFill/>
                        <a:ln w="6350">
                          <a:noFill/>
                        </a:ln>
                      </wps:spPr>
                      <wps:txbx>
                        <w:txbxContent>
                          <w:p w14:paraId="7DBED9AC" w14:textId="274956AD" w:rsidR="001D3063" w:rsidRPr="00096ABB" w:rsidRDefault="001D30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6D45E8" id="_x0000_t202" coordsize="21600,21600" o:spt="202" path="m,l,21600r21600,l21600,xe">
                <v:stroke joinstyle="miter"/>
                <v:path gradientshapeok="t" o:connecttype="rect"/>
              </v:shapetype>
              <v:shape id="Zone de texte 1" o:spid="_x0000_s1026" type="#_x0000_t202" style="position:absolute;margin-left:-16.55pt;margin-top:17.7pt;width:328pt;height:3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" filled="f" stroked="f" strokeweight=".5pt">
                <v:textbox>
                  <w:txbxContent>
                    <w:p w14:paraId="7DBED9AC" w14:textId="274956AD" w:rsidR="001D3063" w:rsidRPr="00096ABB" w:rsidRDefault="001D30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5D384329" w14:textId="36563D71" w:rsidR="001D3063" w:rsidRPr="00056D8D" w:rsidRDefault="001D3063" w:rsidP="00595B10">
      <w:pPr>
        <w:rPr>
          <w:rFonts w:ascii="Fira Sans" w:hAnsi="Fira Sans"/>
          <w:b/>
          <w:bCs/>
        </w:rPr>
      </w:pPr>
    </w:p>
    <w:p w14:paraId="527569E3" w14:textId="5C7F04AB" w:rsidR="001D3063" w:rsidRDefault="00911327" w:rsidP="00595B10">
      <w:pPr>
        <w:rPr>
          <w:rFonts w:ascii="Fira Sans" w:hAnsi="Fira Sans"/>
          <w:b/>
          <w:bCs/>
          <w:sz w:val="28"/>
          <w:szCs w:val="28"/>
        </w:rPr>
      </w:pPr>
      <w:r>
        <w:rPr>
          <w:noProof/>
        </w:rPr>
        <mc:AlternateContent>
          <mc:Choice Requires="wps">
            <w:drawing>
              <wp:anchor distT="0" distB="0" distL="114300" distR="114300" simplePos="0" relativeHeight="251667456" behindDoc="0" locked="0" layoutInCell="1" allowOverlap="1" wp14:anchorId="0BFC1CA4" wp14:editId="5A49DC42">
                <wp:simplePos x="0" y="0"/>
                <wp:positionH relativeFrom="page">
                  <wp:align>right</wp:align>
                </wp:positionH>
                <wp:positionV relativeFrom="paragraph">
                  <wp:posOffset>5080</wp:posOffset>
                </wp:positionV>
                <wp:extent cx="2182495"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182495" cy="1828800"/>
                        </a:xfrm>
                        <a:prstGeom prst="rect">
                          <a:avLst/>
                        </a:prstGeom>
                        <a:noFill/>
                        <a:ln w="6350">
                          <a:noFill/>
                        </a:ln>
                      </wps:spPr>
                      <wps:txbx>
                        <w:txbxContent>
                          <w:p w14:paraId="51E6C07B"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PROCÉDURE</w:t>
                            </w:r>
                          </w:p>
                          <w:p w14:paraId="1C7307DA" w14:textId="77777777" w:rsidR="00911327" w:rsidRPr="003F0FD6" w:rsidRDefault="00911327" w:rsidP="00911327">
                            <w:pPr>
                              <w:rPr>
                                <w:rFonts w:ascii="Fira Sans" w:hAnsi="Fira Sans"/>
                                <w:b/>
                                <w:bCs/>
                                <w:sz w:val="20"/>
                                <w:szCs w:val="16"/>
                              </w:rPr>
                            </w:pPr>
                          </w:p>
                          <w:p w14:paraId="0400EF85" w14:textId="77777777" w:rsidR="00911327" w:rsidRPr="003F0FD6" w:rsidRDefault="00911327" w:rsidP="00911327">
                            <w:pPr>
                              <w:pStyle w:val="Paragraphedeliste"/>
                              <w:numPr>
                                <w:ilvl w:val="0"/>
                                <w:numId w:val="39"/>
                              </w:numPr>
                              <w:contextualSpacing/>
                              <w:rPr>
                                <w:rFonts w:ascii="Fira Sans" w:hAnsi="Fira Sans"/>
                                <w:sz w:val="20"/>
                                <w:szCs w:val="16"/>
                              </w:rPr>
                            </w:pPr>
                            <w:r w:rsidRPr="003F0FD6">
                              <w:rPr>
                                <w:rFonts w:ascii="Fira Sans" w:hAnsi="Fira Sans"/>
                                <w:sz w:val="20"/>
                                <w:szCs w:val="16"/>
                              </w:rPr>
                              <w:t>Appel d’offre ouvert au sens des articles L. 2124-2, R. 2124-2 et R. 2161-2 et suivants du Code de la commande publique.</w:t>
                            </w:r>
                          </w:p>
                          <w:p w14:paraId="32F17312" w14:textId="77777777" w:rsidR="00911327" w:rsidRPr="003F0FD6" w:rsidRDefault="00911327" w:rsidP="00911327">
                            <w:pPr>
                              <w:rPr>
                                <w:rFonts w:ascii="Fira Sans" w:hAnsi="Fira Sans"/>
                                <w:b/>
                                <w:bCs/>
                                <w:sz w:val="20"/>
                                <w:szCs w:val="16"/>
                              </w:rPr>
                            </w:pPr>
                          </w:p>
                          <w:p w14:paraId="73D84464" w14:textId="77777777" w:rsidR="00911327" w:rsidRPr="003F0FD6" w:rsidRDefault="00911327" w:rsidP="00911327">
                            <w:pPr>
                              <w:rPr>
                                <w:rFonts w:ascii="Fira Sans" w:hAnsi="Fira Sans"/>
                                <w:b/>
                                <w:bCs/>
                                <w:sz w:val="20"/>
                                <w:szCs w:val="16"/>
                              </w:rPr>
                            </w:pPr>
                          </w:p>
                          <w:p w14:paraId="4AC49BC6" w14:textId="77777777" w:rsidR="00911327" w:rsidRPr="003F0FD6" w:rsidRDefault="00911327" w:rsidP="00911327">
                            <w:pPr>
                              <w:rPr>
                                <w:rFonts w:ascii="Fira Sans" w:hAnsi="Fira Sans" w:cs="Arial"/>
                                <w:bCs/>
                                <w:color w:val="404040"/>
                                <w:sz w:val="20"/>
                                <w:szCs w:val="16"/>
                              </w:rPr>
                            </w:pPr>
                            <w:r w:rsidRPr="003F0FD6">
                              <w:rPr>
                                <w:rFonts w:ascii="Fira Sans" w:hAnsi="Fira Sans"/>
                                <w:b/>
                                <w:bCs/>
                                <w:sz w:val="20"/>
                                <w:szCs w:val="16"/>
                              </w:rPr>
                              <w:t xml:space="preserve">ACHETEUR : </w:t>
                            </w:r>
                            <w:r w:rsidRPr="003F0FD6">
                              <w:rPr>
                                <w:rFonts w:ascii="Fira Sans" w:hAnsi="Fira Sans" w:cs="Arial"/>
                                <w:bCs/>
                                <w:color w:val="404040"/>
                                <w:sz w:val="20"/>
                                <w:szCs w:val="16"/>
                              </w:rPr>
                              <w:t>La Chambre de Commerce et d’Industrie Nice Côte d’Azur 20, boulevard Carabacel 0600 Nice</w:t>
                            </w:r>
                          </w:p>
                          <w:p w14:paraId="7398E70C" w14:textId="77777777" w:rsidR="00911327" w:rsidRPr="003F0FD6" w:rsidRDefault="00911327" w:rsidP="00911327">
                            <w:pPr>
                              <w:rPr>
                                <w:rFonts w:ascii="Fira Sans" w:hAnsi="Fira Sans"/>
                                <w:b/>
                                <w:bCs/>
                                <w:sz w:val="20"/>
                                <w:szCs w:val="16"/>
                              </w:rPr>
                            </w:pPr>
                          </w:p>
                          <w:p w14:paraId="4BE4BBAF" w14:textId="77777777" w:rsidR="00911327" w:rsidRPr="003F0FD6" w:rsidRDefault="00911327" w:rsidP="00911327">
                            <w:pPr>
                              <w:rPr>
                                <w:rFonts w:ascii="Fira Sans" w:hAnsi="Fira Sans"/>
                                <w:b/>
                                <w:bCs/>
                                <w:sz w:val="20"/>
                                <w:szCs w:val="16"/>
                              </w:rPr>
                            </w:pPr>
                          </w:p>
                          <w:p w14:paraId="2100FA06"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GROUPEMENT DE COMMANDES entre :</w:t>
                            </w:r>
                          </w:p>
                          <w:p w14:paraId="3D847CAA" w14:textId="77777777" w:rsidR="00911327" w:rsidRPr="003F0FD6" w:rsidRDefault="00911327" w:rsidP="00911327">
                            <w:pPr>
                              <w:rPr>
                                <w:rFonts w:ascii="Fira Sans" w:hAnsi="Fira Sans"/>
                                <w:b/>
                                <w:bCs/>
                                <w:sz w:val="20"/>
                                <w:szCs w:val="16"/>
                              </w:rPr>
                            </w:pPr>
                          </w:p>
                          <w:p w14:paraId="1EAF6059"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Membres :</w:t>
                            </w:r>
                          </w:p>
                          <w:p w14:paraId="491000F6" w14:textId="77777777" w:rsidR="00911327" w:rsidRPr="003F0FD6" w:rsidRDefault="00911327" w:rsidP="00911327">
                            <w:pPr>
                              <w:rPr>
                                <w:rFonts w:ascii="Fira Sans" w:hAnsi="Fira Sans"/>
                                <w:sz w:val="20"/>
                                <w:szCs w:val="16"/>
                              </w:rPr>
                            </w:pPr>
                            <w:r w:rsidRPr="003F0FD6">
                              <w:rPr>
                                <w:rFonts w:ascii="Fira Sans" w:hAnsi="Fira Sans"/>
                                <w:sz w:val="20"/>
                                <w:szCs w:val="16"/>
                              </w:rPr>
                              <w:t>• La Chambre de Commerce et d’Industrie Nice – Côte d’Azur</w:t>
                            </w:r>
                          </w:p>
                          <w:p w14:paraId="0601B3EA" w14:textId="77777777" w:rsidR="00911327" w:rsidRPr="003F0FD6" w:rsidRDefault="00911327" w:rsidP="00911327">
                            <w:pPr>
                              <w:rPr>
                                <w:rFonts w:ascii="Fira Sans" w:hAnsi="Fira Sans"/>
                                <w:sz w:val="20"/>
                                <w:szCs w:val="16"/>
                              </w:rPr>
                            </w:pPr>
                            <w:r w:rsidRPr="003F0FD6">
                              <w:rPr>
                                <w:rFonts w:ascii="Fira Sans" w:hAnsi="Fira Sans"/>
                                <w:sz w:val="20"/>
                                <w:szCs w:val="16"/>
                              </w:rPr>
                              <w:t>• SAS Vauban 21</w:t>
                            </w:r>
                          </w:p>
                          <w:p w14:paraId="0A5FC39F" w14:textId="77777777" w:rsidR="00911327" w:rsidRPr="003F0FD6" w:rsidRDefault="00911327" w:rsidP="00911327">
                            <w:pPr>
                              <w:rPr>
                                <w:rFonts w:ascii="Fira Sans" w:hAnsi="Fira Sans"/>
                                <w:sz w:val="20"/>
                                <w:szCs w:val="16"/>
                              </w:rPr>
                            </w:pPr>
                            <w:r w:rsidRPr="003F0FD6">
                              <w:rPr>
                                <w:rFonts w:ascii="Fira Sans" w:hAnsi="Fira Sans"/>
                                <w:sz w:val="20"/>
                                <w:szCs w:val="16"/>
                              </w:rPr>
                              <w:t>• SAS VP GOLFE JUAN</w:t>
                            </w:r>
                          </w:p>
                          <w:p w14:paraId="16E0534D" w14:textId="77777777" w:rsidR="00911327" w:rsidRPr="003F0FD6" w:rsidRDefault="00911327" w:rsidP="00911327">
                            <w:pPr>
                              <w:rPr>
                                <w:rFonts w:ascii="Fira Sans" w:hAnsi="Fira Sans"/>
                                <w:sz w:val="20"/>
                                <w:szCs w:val="16"/>
                              </w:rPr>
                            </w:pPr>
                            <w:r w:rsidRPr="003F0FD6">
                              <w:rPr>
                                <w:rFonts w:ascii="Fira Sans" w:hAnsi="Fira Sans"/>
                                <w:sz w:val="20"/>
                                <w:szCs w:val="16"/>
                              </w:rPr>
                              <w:t>•</w:t>
                            </w:r>
                            <w:r>
                              <w:rPr>
                                <w:rFonts w:ascii="Fira Sans" w:hAnsi="Fira Sans"/>
                                <w:sz w:val="20"/>
                                <w:szCs w:val="16"/>
                              </w:rPr>
                              <w:t xml:space="preserve"> </w:t>
                            </w:r>
                            <w:r w:rsidRPr="003F0FD6">
                              <w:rPr>
                                <w:rFonts w:ascii="Fira Sans" w:hAnsi="Fira Sans"/>
                                <w:sz w:val="20"/>
                                <w:szCs w:val="16"/>
                              </w:rPr>
                              <w:t>SAS Gallice 21</w:t>
                            </w:r>
                          </w:p>
                          <w:p w14:paraId="36E86EB7" w14:textId="77777777" w:rsidR="00911327" w:rsidRPr="003F0FD6" w:rsidRDefault="00911327" w:rsidP="00911327">
                            <w:pPr>
                              <w:rPr>
                                <w:rFonts w:ascii="Fira Sans" w:hAnsi="Fira Sans"/>
                                <w:sz w:val="20"/>
                                <w:szCs w:val="16"/>
                              </w:rPr>
                            </w:pPr>
                          </w:p>
                          <w:p w14:paraId="0DEC2FBC" w14:textId="77777777" w:rsidR="00911327" w:rsidRPr="003F0FD6" w:rsidRDefault="00911327" w:rsidP="00911327">
                            <w:pPr>
                              <w:rPr>
                                <w:rFonts w:ascii="Fira Sans" w:hAnsi="Fira Sans"/>
                                <w:sz w:val="20"/>
                                <w:szCs w:val="16"/>
                              </w:rPr>
                            </w:pPr>
                          </w:p>
                          <w:p w14:paraId="38EFFD30"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Coordonnateur : CCINCA</w:t>
                            </w:r>
                          </w:p>
                          <w:p w14:paraId="69D0F59F" w14:textId="77777777" w:rsidR="00911327" w:rsidRPr="003F0FD6" w:rsidRDefault="00911327" w:rsidP="00911327">
                            <w:pPr>
                              <w:rPr>
                                <w:rFonts w:ascii="Fira Sans" w:hAnsi="Fira Sans"/>
                                <w:b/>
                                <w:bCs/>
                                <w:sz w:val="20"/>
                                <w:szCs w:val="16"/>
                              </w:rPr>
                            </w:pPr>
                          </w:p>
                          <w:p w14:paraId="106BD724" w14:textId="77777777" w:rsidR="00911327" w:rsidRPr="003F0FD6" w:rsidRDefault="00911327" w:rsidP="00911327">
                            <w:pPr>
                              <w:rPr>
                                <w:rFonts w:ascii="Fira Sans" w:hAnsi="Fira Sans"/>
                                <w:i/>
                                <w:iCs/>
                                <w:sz w:val="20"/>
                                <w:szCs w:val="16"/>
                              </w:rPr>
                            </w:pPr>
                            <w:r w:rsidRPr="003F0FD6">
                              <w:rPr>
                                <w:rFonts w:ascii="Fira Sans" w:hAnsi="Fira Sans"/>
                                <w:i/>
                                <w:iCs/>
                                <w:sz w:val="20"/>
                                <w:szCs w:val="16"/>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BFC1CA4" id="_x0000_s1027" type="#_x0000_t202" style="position:absolute;margin-left:120.65pt;margin-top:.4pt;width:171.85pt;height:2in;z-index:25166745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" filled="f" stroked="f" strokeweight=".5pt">
                <v:textbox style="mso-fit-shape-to-text:t">
                  <w:txbxContent>
                    <w:p w14:paraId="51E6C07B"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PROCÉDURE</w:t>
                      </w:r>
                    </w:p>
                    <w:p w14:paraId="1C7307DA" w14:textId="77777777" w:rsidR="00911327" w:rsidRPr="003F0FD6" w:rsidRDefault="00911327" w:rsidP="00911327">
                      <w:pPr>
                        <w:rPr>
                          <w:rFonts w:ascii="Fira Sans" w:hAnsi="Fira Sans"/>
                          <w:b/>
                          <w:bCs/>
                          <w:sz w:val="20"/>
                          <w:szCs w:val="16"/>
                        </w:rPr>
                      </w:pPr>
                    </w:p>
                    <w:p w14:paraId="0400EF85" w14:textId="77777777" w:rsidR="00911327" w:rsidRPr="003F0FD6" w:rsidRDefault="00911327" w:rsidP="00911327">
                      <w:pPr>
                        <w:pStyle w:val="Paragraphedeliste"/>
                        <w:numPr>
                          <w:ilvl w:val="0"/>
                          <w:numId w:val="39"/>
                        </w:numPr>
                        <w:contextualSpacing/>
                        <w:rPr>
                          <w:rFonts w:ascii="Fira Sans" w:hAnsi="Fira Sans"/>
                          <w:sz w:val="20"/>
                          <w:szCs w:val="16"/>
                        </w:rPr>
                      </w:pPr>
                      <w:r w:rsidRPr="003F0FD6">
                        <w:rPr>
                          <w:rFonts w:ascii="Fira Sans" w:hAnsi="Fira Sans"/>
                          <w:sz w:val="20"/>
                          <w:szCs w:val="16"/>
                        </w:rPr>
                        <w:t>Appel d’offre ouvert au sens des articles L. 2124-2, R. 2124-2 et R. 2161-2 et suivants du Code de la commande publique.</w:t>
                      </w:r>
                    </w:p>
                    <w:p w14:paraId="32F17312" w14:textId="77777777" w:rsidR="00911327" w:rsidRPr="003F0FD6" w:rsidRDefault="00911327" w:rsidP="00911327">
                      <w:pPr>
                        <w:rPr>
                          <w:rFonts w:ascii="Fira Sans" w:hAnsi="Fira Sans"/>
                          <w:b/>
                          <w:bCs/>
                          <w:sz w:val="20"/>
                          <w:szCs w:val="16"/>
                        </w:rPr>
                      </w:pPr>
                    </w:p>
                    <w:p w14:paraId="73D84464" w14:textId="77777777" w:rsidR="00911327" w:rsidRPr="003F0FD6" w:rsidRDefault="00911327" w:rsidP="00911327">
                      <w:pPr>
                        <w:rPr>
                          <w:rFonts w:ascii="Fira Sans" w:hAnsi="Fira Sans"/>
                          <w:b/>
                          <w:bCs/>
                          <w:sz w:val="20"/>
                          <w:szCs w:val="16"/>
                        </w:rPr>
                      </w:pPr>
                    </w:p>
                    <w:p w14:paraId="4AC49BC6" w14:textId="77777777" w:rsidR="00911327" w:rsidRPr="003F0FD6" w:rsidRDefault="00911327" w:rsidP="00911327">
                      <w:pPr>
                        <w:rPr>
                          <w:rFonts w:ascii="Fira Sans" w:hAnsi="Fira Sans" w:cs="Arial"/>
                          <w:bCs/>
                          <w:color w:val="404040"/>
                          <w:sz w:val="20"/>
                          <w:szCs w:val="16"/>
                        </w:rPr>
                      </w:pPr>
                      <w:r w:rsidRPr="003F0FD6">
                        <w:rPr>
                          <w:rFonts w:ascii="Fira Sans" w:hAnsi="Fira Sans"/>
                          <w:b/>
                          <w:bCs/>
                          <w:sz w:val="20"/>
                          <w:szCs w:val="16"/>
                        </w:rPr>
                        <w:t xml:space="preserve">ACHETEUR : </w:t>
                      </w:r>
                      <w:r w:rsidRPr="003F0FD6">
                        <w:rPr>
                          <w:rFonts w:ascii="Fira Sans" w:hAnsi="Fira Sans" w:cs="Arial"/>
                          <w:bCs/>
                          <w:color w:val="404040"/>
                          <w:sz w:val="20"/>
                          <w:szCs w:val="16"/>
                        </w:rPr>
                        <w:t>La Chambre de Commerce et d’Industrie Nice Côte d’Azur 20, boulevard Carabacel 0600 Nice</w:t>
                      </w:r>
                    </w:p>
                    <w:p w14:paraId="7398E70C" w14:textId="77777777" w:rsidR="00911327" w:rsidRPr="003F0FD6" w:rsidRDefault="00911327" w:rsidP="00911327">
                      <w:pPr>
                        <w:rPr>
                          <w:rFonts w:ascii="Fira Sans" w:hAnsi="Fira Sans"/>
                          <w:b/>
                          <w:bCs/>
                          <w:sz w:val="20"/>
                          <w:szCs w:val="16"/>
                        </w:rPr>
                      </w:pPr>
                    </w:p>
                    <w:p w14:paraId="4BE4BBAF" w14:textId="77777777" w:rsidR="00911327" w:rsidRPr="003F0FD6" w:rsidRDefault="00911327" w:rsidP="00911327">
                      <w:pPr>
                        <w:rPr>
                          <w:rFonts w:ascii="Fira Sans" w:hAnsi="Fira Sans"/>
                          <w:b/>
                          <w:bCs/>
                          <w:sz w:val="20"/>
                          <w:szCs w:val="16"/>
                        </w:rPr>
                      </w:pPr>
                    </w:p>
                    <w:p w14:paraId="2100FA06"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GROUPEMENT DE COMMANDES entre :</w:t>
                      </w:r>
                    </w:p>
                    <w:p w14:paraId="3D847CAA" w14:textId="77777777" w:rsidR="00911327" w:rsidRPr="003F0FD6" w:rsidRDefault="00911327" w:rsidP="00911327">
                      <w:pPr>
                        <w:rPr>
                          <w:rFonts w:ascii="Fira Sans" w:hAnsi="Fira Sans"/>
                          <w:b/>
                          <w:bCs/>
                          <w:sz w:val="20"/>
                          <w:szCs w:val="16"/>
                        </w:rPr>
                      </w:pPr>
                    </w:p>
                    <w:p w14:paraId="1EAF6059"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Membres :</w:t>
                      </w:r>
                    </w:p>
                    <w:p w14:paraId="491000F6" w14:textId="77777777" w:rsidR="00911327" w:rsidRPr="003F0FD6" w:rsidRDefault="00911327" w:rsidP="00911327">
                      <w:pPr>
                        <w:rPr>
                          <w:rFonts w:ascii="Fira Sans" w:hAnsi="Fira Sans"/>
                          <w:sz w:val="20"/>
                          <w:szCs w:val="16"/>
                        </w:rPr>
                      </w:pPr>
                      <w:r w:rsidRPr="003F0FD6">
                        <w:rPr>
                          <w:rFonts w:ascii="Fira Sans" w:hAnsi="Fira Sans"/>
                          <w:sz w:val="20"/>
                          <w:szCs w:val="16"/>
                        </w:rPr>
                        <w:t>• La Chambre de Commerce et d’Industrie Nice – Côte d’Azur</w:t>
                      </w:r>
                    </w:p>
                    <w:p w14:paraId="0601B3EA" w14:textId="77777777" w:rsidR="00911327" w:rsidRPr="003F0FD6" w:rsidRDefault="00911327" w:rsidP="00911327">
                      <w:pPr>
                        <w:rPr>
                          <w:rFonts w:ascii="Fira Sans" w:hAnsi="Fira Sans"/>
                          <w:sz w:val="20"/>
                          <w:szCs w:val="16"/>
                        </w:rPr>
                      </w:pPr>
                      <w:r w:rsidRPr="003F0FD6">
                        <w:rPr>
                          <w:rFonts w:ascii="Fira Sans" w:hAnsi="Fira Sans"/>
                          <w:sz w:val="20"/>
                          <w:szCs w:val="16"/>
                        </w:rPr>
                        <w:t>• SAS Vauban 21</w:t>
                      </w:r>
                    </w:p>
                    <w:p w14:paraId="0A5FC39F" w14:textId="77777777" w:rsidR="00911327" w:rsidRPr="003F0FD6" w:rsidRDefault="00911327" w:rsidP="00911327">
                      <w:pPr>
                        <w:rPr>
                          <w:rFonts w:ascii="Fira Sans" w:hAnsi="Fira Sans"/>
                          <w:sz w:val="20"/>
                          <w:szCs w:val="16"/>
                        </w:rPr>
                      </w:pPr>
                      <w:r w:rsidRPr="003F0FD6">
                        <w:rPr>
                          <w:rFonts w:ascii="Fira Sans" w:hAnsi="Fira Sans"/>
                          <w:sz w:val="20"/>
                          <w:szCs w:val="16"/>
                        </w:rPr>
                        <w:t>• SAS VP GOLFE JUAN</w:t>
                      </w:r>
                    </w:p>
                    <w:p w14:paraId="16E0534D" w14:textId="77777777" w:rsidR="00911327" w:rsidRPr="003F0FD6" w:rsidRDefault="00911327" w:rsidP="00911327">
                      <w:pPr>
                        <w:rPr>
                          <w:rFonts w:ascii="Fira Sans" w:hAnsi="Fira Sans"/>
                          <w:sz w:val="20"/>
                          <w:szCs w:val="16"/>
                        </w:rPr>
                      </w:pPr>
                      <w:r w:rsidRPr="003F0FD6">
                        <w:rPr>
                          <w:rFonts w:ascii="Fira Sans" w:hAnsi="Fira Sans"/>
                          <w:sz w:val="20"/>
                          <w:szCs w:val="16"/>
                        </w:rPr>
                        <w:t>•</w:t>
                      </w:r>
                      <w:r>
                        <w:rPr>
                          <w:rFonts w:ascii="Fira Sans" w:hAnsi="Fira Sans"/>
                          <w:sz w:val="20"/>
                          <w:szCs w:val="16"/>
                        </w:rPr>
                        <w:t xml:space="preserve"> </w:t>
                      </w:r>
                      <w:r w:rsidRPr="003F0FD6">
                        <w:rPr>
                          <w:rFonts w:ascii="Fira Sans" w:hAnsi="Fira Sans"/>
                          <w:sz w:val="20"/>
                          <w:szCs w:val="16"/>
                        </w:rPr>
                        <w:t>SAS Gallice 21</w:t>
                      </w:r>
                    </w:p>
                    <w:p w14:paraId="36E86EB7" w14:textId="77777777" w:rsidR="00911327" w:rsidRPr="003F0FD6" w:rsidRDefault="00911327" w:rsidP="00911327">
                      <w:pPr>
                        <w:rPr>
                          <w:rFonts w:ascii="Fira Sans" w:hAnsi="Fira Sans"/>
                          <w:sz w:val="20"/>
                          <w:szCs w:val="16"/>
                        </w:rPr>
                      </w:pPr>
                    </w:p>
                    <w:p w14:paraId="0DEC2FBC" w14:textId="77777777" w:rsidR="00911327" w:rsidRPr="003F0FD6" w:rsidRDefault="00911327" w:rsidP="00911327">
                      <w:pPr>
                        <w:rPr>
                          <w:rFonts w:ascii="Fira Sans" w:hAnsi="Fira Sans"/>
                          <w:sz w:val="20"/>
                          <w:szCs w:val="16"/>
                        </w:rPr>
                      </w:pPr>
                    </w:p>
                    <w:p w14:paraId="38EFFD30"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Coordonnateur : CCINCA</w:t>
                      </w:r>
                    </w:p>
                    <w:p w14:paraId="69D0F59F" w14:textId="77777777" w:rsidR="00911327" w:rsidRPr="003F0FD6" w:rsidRDefault="00911327" w:rsidP="00911327">
                      <w:pPr>
                        <w:rPr>
                          <w:rFonts w:ascii="Fira Sans" w:hAnsi="Fira Sans"/>
                          <w:b/>
                          <w:bCs/>
                          <w:sz w:val="20"/>
                          <w:szCs w:val="16"/>
                        </w:rPr>
                      </w:pPr>
                    </w:p>
                    <w:p w14:paraId="106BD724" w14:textId="77777777" w:rsidR="00911327" w:rsidRPr="003F0FD6" w:rsidRDefault="00911327" w:rsidP="00911327">
                      <w:pPr>
                        <w:rPr>
                          <w:rFonts w:ascii="Fira Sans" w:hAnsi="Fira Sans"/>
                          <w:i/>
                          <w:iCs/>
                          <w:sz w:val="20"/>
                          <w:szCs w:val="16"/>
                        </w:rPr>
                      </w:pPr>
                      <w:r w:rsidRPr="003F0FD6">
                        <w:rPr>
                          <w:rFonts w:ascii="Fira Sans" w:hAnsi="Fira Sans"/>
                          <w:i/>
                          <w:iCs/>
                          <w:sz w:val="20"/>
                          <w:szCs w:val="16"/>
                        </w:rPr>
                        <w:t>Prise en qualité de Pouvoir Adjudicateur</w:t>
                      </w:r>
                    </w:p>
                  </w:txbxContent>
                </v:textbox>
                <w10:wrap anchorx="page"/>
              </v:shape>
            </w:pict>
          </mc:Fallback>
        </mc:AlternateContent>
      </w:r>
    </w:p>
    <w:p w14:paraId="7D6C1C2D" w14:textId="2659C248" w:rsidR="001D3063" w:rsidRDefault="001D3063" w:rsidP="00595B10">
      <w:pPr>
        <w:rPr>
          <w:rFonts w:ascii="Fira Sans" w:hAnsi="Fira Sans"/>
          <w:b/>
          <w:bCs/>
          <w:sz w:val="28"/>
          <w:szCs w:val="28"/>
        </w:rPr>
      </w:pPr>
    </w:p>
    <w:p w14:paraId="3781EE13" w14:textId="511DB51E" w:rsidR="001D3063" w:rsidRPr="00595B10" w:rsidRDefault="001D3063" w:rsidP="00595B10">
      <w:pPr>
        <w:rPr>
          <w:b/>
          <w:bCs/>
        </w:rPr>
      </w:pPr>
    </w:p>
    <w:p w14:paraId="3B399765" w14:textId="77777777" w:rsidR="001D3063" w:rsidRDefault="001D3063" w:rsidP="001D3063"/>
    <w:p w14:paraId="45BA585E" w14:textId="7AAD2E7B" w:rsidR="001D3063" w:rsidRDefault="001D3063" w:rsidP="001D3063"/>
    <w:p w14:paraId="6E663EF3" w14:textId="60DD2FF9" w:rsidR="001D3063" w:rsidRDefault="00911327" w:rsidP="001D3063">
      <w:r>
        <w:rPr>
          <w:noProof/>
        </w:rPr>
        <mc:AlternateContent>
          <mc:Choice Requires="wps">
            <w:drawing>
              <wp:anchor distT="0" distB="0" distL="114300" distR="114300" simplePos="0" relativeHeight="251665408" behindDoc="0" locked="0" layoutInCell="1" allowOverlap="1" wp14:anchorId="21D8C972" wp14:editId="07615911">
                <wp:simplePos x="0" y="0"/>
                <wp:positionH relativeFrom="column">
                  <wp:posOffset>-197485</wp:posOffset>
                </wp:positionH>
                <wp:positionV relativeFrom="paragraph">
                  <wp:posOffset>62230</wp:posOffset>
                </wp:positionV>
                <wp:extent cx="4000500" cy="2584450"/>
                <wp:effectExtent l="0" t="0" r="0" b="6350"/>
                <wp:wrapNone/>
                <wp:docPr id="1985375365" name="Zone de texte 1"/>
                <wp:cNvGraphicFramePr/>
                <a:graphic xmlns:a="http://schemas.openxmlformats.org/drawingml/2006/main">
                  <a:graphicData uri="http://schemas.microsoft.com/office/word/2010/wordprocessingShape">
                    <wps:wsp>
                      <wps:cNvSpPr txBox="1"/>
                      <wps:spPr>
                        <a:xfrm>
                          <a:off x="0" y="0"/>
                          <a:ext cx="4000500" cy="258445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739AD15F" w14:textId="2FB22416" w:rsidR="00911327" w:rsidRDefault="001D3063" w:rsidP="0091132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911327" w:rsidRPr="00911327">
                              <w:rPr>
                                <w:rFonts w:ascii="Fira Sans" w:hAnsi="Fira Sans"/>
                                <w:b/>
                                <w:bCs/>
                                <w:color w:val="FFFFFF" w:themeColor="background1"/>
                                <w:sz w:val="28"/>
                                <w:szCs w:val="28"/>
                              </w:rPr>
                              <w:t xml:space="preserve"> </w:t>
                            </w:r>
                            <w:r w:rsidR="00911327">
                              <w:rPr>
                                <w:rFonts w:ascii="Fira Sans" w:hAnsi="Fira Sans"/>
                                <w:b/>
                                <w:bCs/>
                                <w:color w:val="FFFFFF" w:themeColor="background1"/>
                                <w:sz w:val="28"/>
                                <w:szCs w:val="28"/>
                              </w:rPr>
                              <w:t xml:space="preserve">Impression, </w:t>
                            </w:r>
                            <w:r w:rsidR="000E5E0E">
                              <w:rPr>
                                <w:rFonts w:ascii="Fira Sans" w:hAnsi="Fira Sans"/>
                                <w:b/>
                                <w:bCs/>
                                <w:color w:val="FFFFFF" w:themeColor="background1"/>
                                <w:sz w:val="28"/>
                                <w:szCs w:val="28"/>
                              </w:rPr>
                              <w:t>façonnage</w:t>
                            </w:r>
                            <w:r w:rsidR="00911327">
                              <w:rPr>
                                <w:rFonts w:ascii="Fira Sans" w:hAnsi="Fira Sans"/>
                                <w:b/>
                                <w:bCs/>
                                <w:color w:val="FFFFFF" w:themeColor="background1"/>
                                <w:sz w:val="28"/>
                                <w:szCs w:val="28"/>
                              </w:rPr>
                              <w:t xml:space="preserve"> et livraison de supports de communication pour la CCINCA et la SAS VP-Golfe-Juan</w:t>
                            </w:r>
                          </w:p>
                          <w:p w14:paraId="155F0FDE" w14:textId="77777777" w:rsidR="00911327" w:rsidRDefault="00911327" w:rsidP="00911327">
                            <w:pPr>
                              <w:rPr>
                                <w:rFonts w:ascii="Fira Sans" w:hAnsi="Fira Sans"/>
                                <w:b/>
                                <w:bCs/>
                                <w:color w:val="FFFFFF" w:themeColor="background1"/>
                                <w:sz w:val="28"/>
                                <w:szCs w:val="28"/>
                              </w:rPr>
                            </w:pPr>
                          </w:p>
                          <w:p w14:paraId="7AF06FEB" w14:textId="627837DA" w:rsidR="00911327" w:rsidRDefault="00911327" w:rsidP="00911327">
                            <w:pPr>
                              <w:rPr>
                                <w:rFonts w:ascii="Fira Sans" w:hAnsi="Fira Sans"/>
                                <w:b/>
                                <w:bCs/>
                                <w:color w:val="FFFFFF" w:themeColor="background1"/>
                                <w:sz w:val="28"/>
                                <w:szCs w:val="28"/>
                              </w:rPr>
                            </w:pPr>
                            <w:bookmarkStart w:id="0" w:name="_Hlk198642508"/>
                            <w:r>
                              <w:rPr>
                                <w:rFonts w:ascii="Fira Sans" w:hAnsi="Fira Sans"/>
                                <w:b/>
                                <w:bCs/>
                                <w:color w:val="FFFFFF" w:themeColor="background1"/>
                                <w:sz w:val="28"/>
                                <w:szCs w:val="28"/>
                              </w:rPr>
                              <w:t>Marché n°2025/99/FC/0</w:t>
                            </w:r>
                            <w:r w:rsidR="000E5E0E">
                              <w:rPr>
                                <w:rFonts w:ascii="Fira Sans" w:hAnsi="Fira Sans"/>
                                <w:b/>
                                <w:bCs/>
                                <w:color w:val="FFFFFF" w:themeColor="background1"/>
                                <w:sz w:val="28"/>
                                <w:szCs w:val="28"/>
                              </w:rPr>
                              <w:t>2</w:t>
                            </w:r>
                            <w:r>
                              <w:rPr>
                                <w:rFonts w:ascii="Fira Sans" w:hAnsi="Fira Sans"/>
                                <w:b/>
                                <w:bCs/>
                                <w:color w:val="FFFFFF" w:themeColor="background1"/>
                                <w:sz w:val="28"/>
                                <w:szCs w:val="28"/>
                              </w:rPr>
                              <w:t>/0</w:t>
                            </w:r>
                            <w:r w:rsidR="000E5E0E">
                              <w:rPr>
                                <w:rFonts w:ascii="Fira Sans" w:hAnsi="Fira Sans"/>
                                <w:b/>
                                <w:bCs/>
                                <w:color w:val="FFFFFF" w:themeColor="background1"/>
                                <w:sz w:val="28"/>
                                <w:szCs w:val="28"/>
                              </w:rPr>
                              <w:t>36</w:t>
                            </w:r>
                          </w:p>
                          <w:bookmarkEnd w:id="0"/>
                          <w:p w14:paraId="2B31C587" w14:textId="75027404" w:rsidR="001D3063" w:rsidRDefault="001D3063" w:rsidP="00F019B7">
                            <w:pPr>
                              <w:rPr>
                                <w:rFonts w:ascii="Fira Sans" w:hAnsi="Fira Sans"/>
                                <w:b/>
                                <w:bCs/>
                                <w:color w:val="FFFFFF" w:themeColor="background1"/>
                                <w:sz w:val="28"/>
                                <w:szCs w:val="28"/>
                              </w:rPr>
                            </w:pPr>
                          </w:p>
                          <w:p w14:paraId="0F158F80" w14:textId="7B6B07A5" w:rsidR="00911327" w:rsidRDefault="00911327" w:rsidP="00911327">
                            <w:pPr>
                              <w:rPr>
                                <w:rFonts w:ascii="Fira Sans" w:hAnsi="Fira Sans"/>
                                <w:b/>
                                <w:bCs/>
                                <w:color w:val="FFFFFF" w:themeColor="background1"/>
                                <w:sz w:val="28"/>
                                <w:szCs w:val="28"/>
                              </w:rPr>
                            </w:pPr>
                            <w:bookmarkStart w:id="1" w:name="_Hlk198642514"/>
                            <w:r>
                              <w:rPr>
                                <w:rFonts w:ascii="Fira Sans" w:hAnsi="Fira Sans"/>
                                <w:b/>
                                <w:bCs/>
                                <w:color w:val="FFFFFF" w:themeColor="background1"/>
                                <w:sz w:val="28"/>
                                <w:szCs w:val="28"/>
                              </w:rPr>
                              <w:t>Lot n°</w:t>
                            </w:r>
                            <w:r w:rsidR="004B57CB">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Pr="003F0FD6">
                              <w:rPr>
                                <w:rFonts w:ascii="Fira Sans" w:hAnsi="Fira Sans"/>
                                <w:b/>
                                <w:bCs/>
                                <w:color w:val="FFFFFF" w:themeColor="background1"/>
                                <w:sz w:val="28"/>
                                <w:szCs w:val="28"/>
                              </w:rPr>
                              <w:t xml:space="preserve">Impression, façonnage et livraison de supports </w:t>
                            </w:r>
                            <w:r w:rsidR="004B57CB">
                              <w:rPr>
                                <w:rFonts w:ascii="Fira Sans" w:hAnsi="Fira Sans"/>
                                <w:b/>
                                <w:bCs/>
                                <w:color w:val="FFFFFF" w:themeColor="background1"/>
                                <w:sz w:val="28"/>
                                <w:szCs w:val="28"/>
                              </w:rPr>
                              <w:t>spécifique</w:t>
                            </w:r>
                            <w:r w:rsidRPr="003F0FD6">
                              <w:rPr>
                                <w:rFonts w:ascii="Fira Sans" w:hAnsi="Fira Sans"/>
                                <w:b/>
                                <w:bCs/>
                                <w:color w:val="FFFFFF" w:themeColor="background1"/>
                                <w:sz w:val="28"/>
                                <w:szCs w:val="28"/>
                              </w:rPr>
                              <w:t xml:space="preserve"> de communication pour la CCINCA et ses filiales</w:t>
                            </w:r>
                          </w:p>
                          <w:bookmarkEnd w:id="1"/>
                          <w:p w14:paraId="492EDB58" w14:textId="77777777" w:rsidR="00911327" w:rsidRDefault="00911327" w:rsidP="00911327">
                            <w:pPr>
                              <w:rPr>
                                <w:rFonts w:ascii="Fira Sans" w:hAnsi="Fira Sans"/>
                                <w:b/>
                                <w:bCs/>
                                <w:color w:val="FFFFFF" w:themeColor="background1"/>
                                <w:sz w:val="28"/>
                                <w:szCs w:val="28"/>
                              </w:rPr>
                            </w:pPr>
                          </w:p>
                          <w:p w14:paraId="25A1A180" w14:textId="77777777" w:rsidR="00911327" w:rsidRDefault="00911327" w:rsidP="00911327">
                            <w:pPr>
                              <w:rPr>
                                <w:rFonts w:ascii="Fira Sans" w:hAnsi="Fira Sans"/>
                                <w:b/>
                                <w:bCs/>
                                <w:color w:val="FFFFFF" w:themeColor="background1"/>
                                <w:sz w:val="28"/>
                                <w:szCs w:val="28"/>
                              </w:rPr>
                            </w:pPr>
                            <w:bookmarkStart w:id="2" w:name="_Hlk198642518"/>
                            <w:r>
                              <w:rPr>
                                <w:rFonts w:ascii="Fira Sans" w:hAnsi="Fira Sans"/>
                                <w:b/>
                                <w:bCs/>
                                <w:color w:val="FFFFFF" w:themeColor="background1"/>
                                <w:sz w:val="28"/>
                                <w:szCs w:val="28"/>
                              </w:rPr>
                              <w:t>Marché de fourniture</w:t>
                            </w:r>
                          </w:p>
                          <w:bookmarkEnd w:id="2"/>
                          <w:p w14:paraId="06876180" w14:textId="77777777" w:rsidR="001D3063" w:rsidRDefault="001D3063" w:rsidP="00F019B7">
                            <w:pPr>
                              <w:rPr>
                                <w:rFonts w:ascii="Fira Sans" w:hAnsi="Fira Sans"/>
                                <w:b/>
                                <w:bCs/>
                                <w:color w:val="FFFFFF" w:themeColor="background1"/>
                                <w:sz w:val="28"/>
                                <w:szCs w:val="28"/>
                              </w:rPr>
                            </w:pPr>
                          </w:p>
                          <w:p w14:paraId="249C1CE8" w14:textId="77777777" w:rsidR="001D3063" w:rsidRPr="00F42785" w:rsidRDefault="001D3063"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D8C972" id="_x0000_t202" coordsize="21600,21600" o:spt="202" path="m,l,21600r21600,l21600,xe">
                <v:stroke joinstyle="miter"/>
                <v:path gradientshapeok="t" o:connecttype="rect"/>
              </v:shapetype>
              <v:shape id="_x0000_s1028" type="#_x0000_t202" style="position:absolute;margin-left:-15.55pt;margin-top:4.9pt;width:315pt;height:20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" filled="f" stroked="f" strokeweight=".5pt">
                <v:stroke dashstyle="dash"/>
                <v:textbox>
                  <w:txbxContent>
                    <w:p w14:paraId="739AD15F" w14:textId="2FB22416" w:rsidR="00911327" w:rsidRDefault="001D3063" w:rsidP="0091132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911327" w:rsidRPr="00911327">
                        <w:rPr>
                          <w:rFonts w:ascii="Fira Sans" w:hAnsi="Fira Sans"/>
                          <w:b/>
                          <w:bCs/>
                          <w:color w:val="FFFFFF" w:themeColor="background1"/>
                          <w:sz w:val="28"/>
                          <w:szCs w:val="28"/>
                        </w:rPr>
                        <w:t xml:space="preserve"> </w:t>
                      </w:r>
                      <w:r w:rsidR="00911327">
                        <w:rPr>
                          <w:rFonts w:ascii="Fira Sans" w:hAnsi="Fira Sans"/>
                          <w:b/>
                          <w:bCs/>
                          <w:color w:val="FFFFFF" w:themeColor="background1"/>
                          <w:sz w:val="28"/>
                          <w:szCs w:val="28"/>
                        </w:rPr>
                        <w:t xml:space="preserve">Impression, </w:t>
                      </w:r>
                      <w:r w:rsidR="000E5E0E">
                        <w:rPr>
                          <w:rFonts w:ascii="Fira Sans" w:hAnsi="Fira Sans"/>
                          <w:b/>
                          <w:bCs/>
                          <w:color w:val="FFFFFF" w:themeColor="background1"/>
                          <w:sz w:val="28"/>
                          <w:szCs w:val="28"/>
                        </w:rPr>
                        <w:t>façonnage</w:t>
                      </w:r>
                      <w:r w:rsidR="00911327">
                        <w:rPr>
                          <w:rFonts w:ascii="Fira Sans" w:hAnsi="Fira Sans"/>
                          <w:b/>
                          <w:bCs/>
                          <w:color w:val="FFFFFF" w:themeColor="background1"/>
                          <w:sz w:val="28"/>
                          <w:szCs w:val="28"/>
                        </w:rPr>
                        <w:t xml:space="preserve"> et livraison de supports de communication pour la CCINCA et la SAS VP-Golfe-Juan</w:t>
                      </w:r>
                    </w:p>
                    <w:p w14:paraId="155F0FDE" w14:textId="77777777" w:rsidR="00911327" w:rsidRDefault="00911327" w:rsidP="00911327">
                      <w:pPr>
                        <w:rPr>
                          <w:rFonts w:ascii="Fira Sans" w:hAnsi="Fira Sans"/>
                          <w:b/>
                          <w:bCs/>
                          <w:color w:val="FFFFFF" w:themeColor="background1"/>
                          <w:sz w:val="28"/>
                          <w:szCs w:val="28"/>
                        </w:rPr>
                      </w:pPr>
                    </w:p>
                    <w:p w14:paraId="7AF06FEB" w14:textId="627837DA" w:rsidR="00911327" w:rsidRDefault="00911327" w:rsidP="00911327">
                      <w:pPr>
                        <w:rPr>
                          <w:rFonts w:ascii="Fira Sans" w:hAnsi="Fira Sans"/>
                          <w:b/>
                          <w:bCs/>
                          <w:color w:val="FFFFFF" w:themeColor="background1"/>
                          <w:sz w:val="28"/>
                          <w:szCs w:val="28"/>
                        </w:rPr>
                      </w:pPr>
                      <w:bookmarkStart w:id="3" w:name="_Hlk198642508"/>
                      <w:r>
                        <w:rPr>
                          <w:rFonts w:ascii="Fira Sans" w:hAnsi="Fira Sans"/>
                          <w:b/>
                          <w:bCs/>
                          <w:color w:val="FFFFFF" w:themeColor="background1"/>
                          <w:sz w:val="28"/>
                          <w:szCs w:val="28"/>
                        </w:rPr>
                        <w:t>Marché n°2025/99/FC/0</w:t>
                      </w:r>
                      <w:r w:rsidR="000E5E0E">
                        <w:rPr>
                          <w:rFonts w:ascii="Fira Sans" w:hAnsi="Fira Sans"/>
                          <w:b/>
                          <w:bCs/>
                          <w:color w:val="FFFFFF" w:themeColor="background1"/>
                          <w:sz w:val="28"/>
                          <w:szCs w:val="28"/>
                        </w:rPr>
                        <w:t>2</w:t>
                      </w:r>
                      <w:r>
                        <w:rPr>
                          <w:rFonts w:ascii="Fira Sans" w:hAnsi="Fira Sans"/>
                          <w:b/>
                          <w:bCs/>
                          <w:color w:val="FFFFFF" w:themeColor="background1"/>
                          <w:sz w:val="28"/>
                          <w:szCs w:val="28"/>
                        </w:rPr>
                        <w:t>/0</w:t>
                      </w:r>
                      <w:r w:rsidR="000E5E0E">
                        <w:rPr>
                          <w:rFonts w:ascii="Fira Sans" w:hAnsi="Fira Sans"/>
                          <w:b/>
                          <w:bCs/>
                          <w:color w:val="FFFFFF" w:themeColor="background1"/>
                          <w:sz w:val="28"/>
                          <w:szCs w:val="28"/>
                        </w:rPr>
                        <w:t>36</w:t>
                      </w:r>
                    </w:p>
                    <w:bookmarkEnd w:id="3"/>
                    <w:p w14:paraId="2B31C587" w14:textId="75027404" w:rsidR="001D3063" w:rsidRDefault="001D3063" w:rsidP="00F019B7">
                      <w:pPr>
                        <w:rPr>
                          <w:rFonts w:ascii="Fira Sans" w:hAnsi="Fira Sans"/>
                          <w:b/>
                          <w:bCs/>
                          <w:color w:val="FFFFFF" w:themeColor="background1"/>
                          <w:sz w:val="28"/>
                          <w:szCs w:val="28"/>
                        </w:rPr>
                      </w:pPr>
                    </w:p>
                    <w:p w14:paraId="0F158F80" w14:textId="7B6B07A5" w:rsidR="00911327" w:rsidRDefault="00911327" w:rsidP="00911327">
                      <w:pPr>
                        <w:rPr>
                          <w:rFonts w:ascii="Fira Sans" w:hAnsi="Fira Sans"/>
                          <w:b/>
                          <w:bCs/>
                          <w:color w:val="FFFFFF" w:themeColor="background1"/>
                          <w:sz w:val="28"/>
                          <w:szCs w:val="28"/>
                        </w:rPr>
                      </w:pPr>
                      <w:bookmarkStart w:id="4" w:name="_Hlk198642514"/>
                      <w:r>
                        <w:rPr>
                          <w:rFonts w:ascii="Fira Sans" w:hAnsi="Fira Sans"/>
                          <w:b/>
                          <w:bCs/>
                          <w:color w:val="FFFFFF" w:themeColor="background1"/>
                          <w:sz w:val="28"/>
                          <w:szCs w:val="28"/>
                        </w:rPr>
                        <w:t>Lot n°</w:t>
                      </w:r>
                      <w:r w:rsidR="004B57CB">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Pr="003F0FD6">
                        <w:rPr>
                          <w:rFonts w:ascii="Fira Sans" w:hAnsi="Fira Sans"/>
                          <w:b/>
                          <w:bCs/>
                          <w:color w:val="FFFFFF" w:themeColor="background1"/>
                          <w:sz w:val="28"/>
                          <w:szCs w:val="28"/>
                        </w:rPr>
                        <w:t xml:space="preserve">Impression, façonnage et livraison de supports </w:t>
                      </w:r>
                      <w:r w:rsidR="004B57CB">
                        <w:rPr>
                          <w:rFonts w:ascii="Fira Sans" w:hAnsi="Fira Sans"/>
                          <w:b/>
                          <w:bCs/>
                          <w:color w:val="FFFFFF" w:themeColor="background1"/>
                          <w:sz w:val="28"/>
                          <w:szCs w:val="28"/>
                        </w:rPr>
                        <w:t>spécifique</w:t>
                      </w:r>
                      <w:r w:rsidRPr="003F0FD6">
                        <w:rPr>
                          <w:rFonts w:ascii="Fira Sans" w:hAnsi="Fira Sans"/>
                          <w:b/>
                          <w:bCs/>
                          <w:color w:val="FFFFFF" w:themeColor="background1"/>
                          <w:sz w:val="28"/>
                          <w:szCs w:val="28"/>
                        </w:rPr>
                        <w:t xml:space="preserve"> de communication pour la CCINCA et ses filiales</w:t>
                      </w:r>
                    </w:p>
                    <w:bookmarkEnd w:id="4"/>
                    <w:p w14:paraId="492EDB58" w14:textId="77777777" w:rsidR="00911327" w:rsidRDefault="00911327" w:rsidP="00911327">
                      <w:pPr>
                        <w:rPr>
                          <w:rFonts w:ascii="Fira Sans" w:hAnsi="Fira Sans"/>
                          <w:b/>
                          <w:bCs/>
                          <w:color w:val="FFFFFF" w:themeColor="background1"/>
                          <w:sz w:val="28"/>
                          <w:szCs w:val="28"/>
                        </w:rPr>
                      </w:pPr>
                    </w:p>
                    <w:p w14:paraId="25A1A180" w14:textId="77777777" w:rsidR="00911327" w:rsidRDefault="00911327" w:rsidP="00911327">
                      <w:pPr>
                        <w:rPr>
                          <w:rFonts w:ascii="Fira Sans" w:hAnsi="Fira Sans"/>
                          <w:b/>
                          <w:bCs/>
                          <w:color w:val="FFFFFF" w:themeColor="background1"/>
                          <w:sz w:val="28"/>
                          <w:szCs w:val="28"/>
                        </w:rPr>
                      </w:pPr>
                      <w:bookmarkStart w:id="5" w:name="_Hlk198642518"/>
                      <w:r>
                        <w:rPr>
                          <w:rFonts w:ascii="Fira Sans" w:hAnsi="Fira Sans"/>
                          <w:b/>
                          <w:bCs/>
                          <w:color w:val="FFFFFF" w:themeColor="background1"/>
                          <w:sz w:val="28"/>
                          <w:szCs w:val="28"/>
                        </w:rPr>
                        <w:t>Marché de fourniture</w:t>
                      </w:r>
                    </w:p>
                    <w:bookmarkEnd w:id="5"/>
                    <w:p w14:paraId="06876180" w14:textId="77777777" w:rsidR="001D3063" w:rsidRDefault="001D3063" w:rsidP="00F019B7">
                      <w:pPr>
                        <w:rPr>
                          <w:rFonts w:ascii="Fira Sans" w:hAnsi="Fira Sans"/>
                          <w:b/>
                          <w:bCs/>
                          <w:color w:val="FFFFFF" w:themeColor="background1"/>
                          <w:sz w:val="28"/>
                          <w:szCs w:val="28"/>
                        </w:rPr>
                      </w:pPr>
                    </w:p>
                    <w:p w14:paraId="249C1CE8" w14:textId="77777777" w:rsidR="001D3063" w:rsidRPr="00F42785" w:rsidRDefault="001D3063" w:rsidP="00F019B7">
                      <w:pPr>
                        <w:rPr>
                          <w:rFonts w:ascii="Fira Sans" w:hAnsi="Fira Sans"/>
                          <w:b/>
                          <w:bCs/>
                          <w:color w:val="FFFFFF" w:themeColor="background1"/>
                          <w:sz w:val="28"/>
                          <w:szCs w:val="28"/>
                        </w:rPr>
                      </w:pPr>
                    </w:p>
                  </w:txbxContent>
                </v:textbox>
              </v:shape>
            </w:pict>
          </mc:Fallback>
        </mc:AlternateContent>
      </w:r>
    </w:p>
    <w:p w14:paraId="2ED9FFF2" w14:textId="6F92493C" w:rsidR="009D49BC" w:rsidRPr="001D3063" w:rsidRDefault="009D49BC" w:rsidP="001D3063"/>
    <w:p w14:paraId="27A3CF0F" w14:textId="77777777" w:rsidR="001D3063" w:rsidRDefault="001D3063" w:rsidP="004D73CF">
      <w:pPr>
        <w:jc w:val="center"/>
        <w:rPr>
          <w:rFonts w:ascii="Arial Gras" w:hAnsi="Arial Gras" w:cs="Arial"/>
          <w:b/>
          <w:caps/>
          <w:sz w:val="40"/>
        </w:rPr>
      </w:pPr>
    </w:p>
    <w:p w14:paraId="2870A178" w14:textId="77777777" w:rsidR="001D3063" w:rsidRDefault="001D3063" w:rsidP="004D73CF">
      <w:pPr>
        <w:jc w:val="center"/>
        <w:rPr>
          <w:rFonts w:ascii="Arial Gras" w:hAnsi="Arial Gras" w:cs="Arial"/>
          <w:b/>
          <w:caps/>
          <w:sz w:val="40"/>
        </w:rPr>
      </w:pPr>
    </w:p>
    <w:p w14:paraId="0CD5F98C" w14:textId="77777777" w:rsidR="001D3063" w:rsidRDefault="001D3063" w:rsidP="004D73CF">
      <w:pPr>
        <w:jc w:val="center"/>
        <w:rPr>
          <w:rFonts w:ascii="Arial Gras" w:hAnsi="Arial Gras" w:cs="Arial"/>
          <w:b/>
          <w:caps/>
          <w:sz w:val="40"/>
        </w:rPr>
      </w:pPr>
    </w:p>
    <w:p w14:paraId="493ED494" w14:textId="77777777" w:rsidR="001D3063" w:rsidRDefault="001D3063" w:rsidP="004D73CF">
      <w:pPr>
        <w:jc w:val="center"/>
        <w:rPr>
          <w:rFonts w:ascii="Arial Gras" w:hAnsi="Arial Gras" w:cs="Arial"/>
          <w:b/>
          <w:caps/>
          <w:sz w:val="40"/>
        </w:rPr>
      </w:pPr>
    </w:p>
    <w:p w14:paraId="3BD11EB2" w14:textId="77777777" w:rsidR="001D3063" w:rsidRDefault="001D3063" w:rsidP="004D73CF">
      <w:pPr>
        <w:jc w:val="center"/>
        <w:rPr>
          <w:rFonts w:ascii="Arial Gras" w:hAnsi="Arial Gras" w:cs="Arial"/>
          <w:b/>
          <w:caps/>
          <w:sz w:val="40"/>
        </w:rPr>
      </w:pPr>
    </w:p>
    <w:p w14:paraId="117750E5" w14:textId="77777777" w:rsidR="001D3063" w:rsidRDefault="001D3063" w:rsidP="004D73CF">
      <w:pPr>
        <w:jc w:val="center"/>
        <w:rPr>
          <w:rFonts w:ascii="Arial Gras" w:hAnsi="Arial Gras" w:cs="Arial"/>
          <w:b/>
          <w:caps/>
          <w:sz w:val="40"/>
        </w:rPr>
      </w:pPr>
    </w:p>
    <w:p w14:paraId="720F5B9C" w14:textId="77777777" w:rsidR="001D3063" w:rsidRDefault="001D3063" w:rsidP="004D73CF">
      <w:pPr>
        <w:jc w:val="center"/>
        <w:rPr>
          <w:rFonts w:ascii="Arial Gras" w:hAnsi="Arial Gras" w:cs="Arial"/>
          <w:b/>
          <w:caps/>
          <w:sz w:val="40"/>
        </w:rPr>
      </w:pPr>
    </w:p>
    <w:p w14:paraId="25DD21D1" w14:textId="77777777" w:rsidR="001D3063" w:rsidRDefault="001D3063" w:rsidP="004D73CF">
      <w:pPr>
        <w:jc w:val="center"/>
        <w:rPr>
          <w:rFonts w:ascii="Arial Gras" w:hAnsi="Arial Gras" w:cs="Arial"/>
          <w:b/>
          <w:caps/>
          <w:sz w:val="40"/>
        </w:rPr>
      </w:pPr>
    </w:p>
    <w:p w14:paraId="2237E887" w14:textId="77777777" w:rsidR="001D3063" w:rsidRDefault="001D3063" w:rsidP="004D73CF">
      <w:pPr>
        <w:jc w:val="center"/>
        <w:rPr>
          <w:rFonts w:ascii="Arial Gras" w:hAnsi="Arial Gras" w:cs="Arial"/>
          <w:b/>
          <w:caps/>
          <w:sz w:val="40"/>
        </w:rPr>
      </w:pPr>
    </w:p>
    <w:p w14:paraId="15843EE5" w14:textId="77777777" w:rsidR="001D3063" w:rsidRDefault="001D3063" w:rsidP="004D73CF">
      <w:pPr>
        <w:jc w:val="center"/>
        <w:rPr>
          <w:rFonts w:ascii="Arial Gras" w:hAnsi="Arial Gras" w:cs="Arial"/>
          <w:b/>
          <w:caps/>
          <w:sz w:val="40"/>
        </w:rPr>
      </w:pPr>
    </w:p>
    <w:p w14:paraId="42AF02C7" w14:textId="77777777" w:rsidR="001D3063" w:rsidRDefault="001D3063" w:rsidP="004D73CF">
      <w:pPr>
        <w:jc w:val="center"/>
        <w:rPr>
          <w:rFonts w:ascii="Arial Gras" w:hAnsi="Arial Gras" w:cs="Arial"/>
          <w:b/>
          <w:caps/>
          <w:sz w:val="40"/>
        </w:rPr>
      </w:pPr>
    </w:p>
    <w:p w14:paraId="5E9245C9" w14:textId="77777777" w:rsidR="001D3063" w:rsidRDefault="001D3063" w:rsidP="004D73CF">
      <w:pPr>
        <w:jc w:val="center"/>
        <w:rPr>
          <w:rFonts w:ascii="Arial Gras" w:hAnsi="Arial Gras" w:cs="Arial"/>
          <w:b/>
          <w:caps/>
          <w:sz w:val="40"/>
        </w:rPr>
      </w:pPr>
    </w:p>
    <w:p w14:paraId="1839F6DB" w14:textId="77777777" w:rsidR="001D3063" w:rsidRDefault="001D3063" w:rsidP="004D73CF">
      <w:pPr>
        <w:jc w:val="center"/>
        <w:rPr>
          <w:rFonts w:ascii="Arial Gras" w:hAnsi="Arial Gras" w:cs="Arial"/>
          <w:b/>
          <w:caps/>
          <w:sz w:val="40"/>
        </w:rPr>
      </w:pPr>
    </w:p>
    <w:p w14:paraId="1A6C544B" w14:textId="77777777" w:rsidR="001D3063" w:rsidRDefault="001D3063" w:rsidP="004D73CF">
      <w:pPr>
        <w:jc w:val="center"/>
        <w:rPr>
          <w:rFonts w:ascii="Arial Gras" w:hAnsi="Arial Gras" w:cs="Arial"/>
          <w:b/>
          <w:caps/>
          <w:sz w:val="40"/>
        </w:rPr>
      </w:pPr>
    </w:p>
    <w:p w14:paraId="65F1615A" w14:textId="77777777" w:rsidR="001D3063" w:rsidRDefault="001D3063" w:rsidP="004D73CF">
      <w:pPr>
        <w:jc w:val="center"/>
        <w:rPr>
          <w:rFonts w:ascii="Arial Gras" w:hAnsi="Arial Gras" w:cs="Arial"/>
          <w:b/>
          <w:caps/>
          <w:sz w:val="40"/>
        </w:rPr>
      </w:pPr>
    </w:p>
    <w:p w14:paraId="004CFEC0" w14:textId="77777777" w:rsidR="001D3063" w:rsidRDefault="001D3063" w:rsidP="004D73CF">
      <w:pPr>
        <w:jc w:val="center"/>
        <w:rPr>
          <w:rFonts w:ascii="Arial Gras" w:hAnsi="Arial Gras" w:cs="Arial"/>
          <w:b/>
          <w:caps/>
          <w:sz w:val="40"/>
        </w:rPr>
      </w:pPr>
    </w:p>
    <w:p w14:paraId="33C30C06" w14:textId="77777777" w:rsidR="001D3063" w:rsidRDefault="001D3063" w:rsidP="004D73CF">
      <w:pPr>
        <w:jc w:val="center"/>
        <w:rPr>
          <w:rFonts w:ascii="Arial Gras" w:hAnsi="Arial Gras" w:cs="Arial"/>
          <w:b/>
          <w:caps/>
          <w:sz w:val="40"/>
        </w:rPr>
      </w:pPr>
    </w:p>
    <w:p w14:paraId="127872E3" w14:textId="77777777" w:rsidR="001D3063" w:rsidRDefault="001D3063" w:rsidP="004D73CF">
      <w:pPr>
        <w:jc w:val="center"/>
        <w:rPr>
          <w:rFonts w:ascii="Arial Gras" w:hAnsi="Arial Gras" w:cs="Arial"/>
          <w:b/>
          <w:caps/>
          <w:sz w:val="40"/>
        </w:rPr>
      </w:pPr>
    </w:p>
    <w:p w14:paraId="66176053" w14:textId="77777777" w:rsidR="001D3063" w:rsidRDefault="001D3063" w:rsidP="004D73CF">
      <w:pPr>
        <w:jc w:val="center"/>
        <w:rPr>
          <w:rFonts w:ascii="Arial Gras" w:hAnsi="Arial Gras" w:cs="Arial"/>
          <w:b/>
          <w:caps/>
          <w:sz w:val="40"/>
        </w:rPr>
      </w:pPr>
    </w:p>
    <w:p w14:paraId="3F0DFFF6" w14:textId="77777777" w:rsidR="001D3063" w:rsidRDefault="001D3063" w:rsidP="004D73CF">
      <w:pPr>
        <w:jc w:val="center"/>
        <w:rPr>
          <w:rFonts w:ascii="Arial Gras" w:hAnsi="Arial Gras" w:cs="Arial"/>
          <w:b/>
          <w:caps/>
          <w:sz w:val="40"/>
        </w:rPr>
      </w:pPr>
    </w:p>
    <w:p w14:paraId="3718AC86" w14:textId="5188F868" w:rsidR="002A50BA" w:rsidRPr="003C356C" w:rsidRDefault="002A50BA" w:rsidP="003C356C">
      <w:pPr>
        <w:pStyle w:val="Default"/>
        <w:tabs>
          <w:tab w:val="left" w:pos="5805"/>
        </w:tabs>
        <w:rPr>
          <w:rFonts w:ascii="Calibri" w:hAnsi="Calibri" w:cs="Calibri"/>
        </w:rPr>
      </w:pPr>
    </w:p>
    <w:p w14:paraId="20C960A6" w14:textId="13A8EBDC" w:rsidR="00C46675" w:rsidRDefault="00C46675" w:rsidP="007D5015">
      <w:pPr>
        <w:pStyle w:val="En-ttedetabledesmatires"/>
      </w:pPr>
      <w:r>
        <w:lastRenderedPageBreak/>
        <w:t>Table des matières</w:t>
      </w:r>
    </w:p>
    <w:p w14:paraId="378D02BC" w14:textId="61E12684"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r>
        <w:rPr>
          <w:rStyle w:val="Lienhypertexte"/>
          <w:rFonts w:ascii="Arial" w:hAnsi="Arial" w:cs="Arial"/>
          <w:b w:val="0"/>
          <w:bCs w:val="0"/>
          <w:i w:val="0"/>
          <w:iCs w:val="0"/>
          <w:noProof/>
          <w:sz w:val="22"/>
          <w:szCs w:val="22"/>
        </w:rPr>
        <w:fldChar w:fldCharType="begin"/>
      </w:r>
      <w:r>
        <w:rPr>
          <w:rStyle w:val="Lienhypertexte"/>
          <w:rFonts w:ascii="Arial" w:hAnsi="Arial" w:cs="Arial"/>
          <w:b w:val="0"/>
          <w:bCs w:val="0"/>
          <w:i w:val="0"/>
          <w:iCs w:val="0"/>
          <w:noProof/>
          <w:sz w:val="22"/>
          <w:szCs w:val="22"/>
        </w:rPr>
        <w:instrText xml:space="preserve"> TOC \o "1-3" \h \z \u </w:instrText>
      </w:r>
      <w:r>
        <w:rPr>
          <w:rStyle w:val="Lienhypertexte"/>
          <w:rFonts w:ascii="Arial" w:hAnsi="Arial" w:cs="Arial"/>
          <w:b w:val="0"/>
          <w:bCs w:val="0"/>
          <w:i w:val="0"/>
          <w:iCs w:val="0"/>
          <w:noProof/>
          <w:sz w:val="22"/>
          <w:szCs w:val="22"/>
        </w:rPr>
        <w:fldChar w:fldCharType="separate"/>
      </w:r>
      <w:hyperlink w:anchor="_Toc204681276" w:history="1">
        <w:r w:rsidRPr="004855F3">
          <w:rPr>
            <w:rStyle w:val="Lienhypertexte"/>
            <w:noProof/>
          </w:rPr>
          <w:t>Article 1.</w:t>
        </w:r>
        <w:r>
          <w:rPr>
            <w:rFonts w:eastAsiaTheme="minorEastAsia" w:cstheme="minorBidi"/>
            <w:b w:val="0"/>
            <w:bCs w:val="0"/>
            <w:i w:val="0"/>
            <w:iCs w:val="0"/>
            <w:noProof/>
            <w:kern w:val="2"/>
            <w14:ligatures w14:val="standardContextual"/>
          </w:rPr>
          <w:tab/>
        </w:r>
        <w:r w:rsidRPr="004855F3">
          <w:rPr>
            <w:rStyle w:val="Lienhypertexte"/>
            <w:noProof/>
          </w:rPr>
          <w:t>OBJET DE L’ACTE D’ENGAGEMENT</w:t>
        </w:r>
        <w:r>
          <w:rPr>
            <w:noProof/>
            <w:webHidden/>
          </w:rPr>
          <w:tab/>
        </w:r>
        <w:r>
          <w:rPr>
            <w:noProof/>
            <w:webHidden/>
          </w:rPr>
          <w:fldChar w:fldCharType="begin"/>
        </w:r>
        <w:r>
          <w:rPr>
            <w:noProof/>
            <w:webHidden/>
          </w:rPr>
          <w:instrText xml:space="preserve"> PAGEREF _Toc204681276 \h </w:instrText>
        </w:r>
        <w:r>
          <w:rPr>
            <w:noProof/>
            <w:webHidden/>
          </w:rPr>
        </w:r>
        <w:r>
          <w:rPr>
            <w:noProof/>
            <w:webHidden/>
          </w:rPr>
          <w:fldChar w:fldCharType="separate"/>
        </w:r>
        <w:r>
          <w:rPr>
            <w:noProof/>
            <w:webHidden/>
          </w:rPr>
          <w:t>3</w:t>
        </w:r>
        <w:r>
          <w:rPr>
            <w:noProof/>
            <w:webHidden/>
          </w:rPr>
          <w:fldChar w:fldCharType="end"/>
        </w:r>
      </w:hyperlink>
    </w:p>
    <w:p w14:paraId="37AEA4DD" w14:textId="3DABEECB"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77" w:history="1">
        <w:r w:rsidRPr="004855F3">
          <w:rPr>
            <w:rStyle w:val="Lienhypertexte"/>
            <w:noProof/>
          </w:rPr>
          <w:t>Article 2.</w:t>
        </w:r>
        <w:r>
          <w:rPr>
            <w:rFonts w:eastAsiaTheme="minorEastAsia" w:cstheme="minorBidi"/>
            <w:b w:val="0"/>
            <w:bCs w:val="0"/>
            <w:i w:val="0"/>
            <w:iCs w:val="0"/>
            <w:noProof/>
            <w:kern w:val="2"/>
            <w14:ligatures w14:val="standardContextual"/>
          </w:rPr>
          <w:tab/>
        </w:r>
        <w:r w:rsidRPr="004855F3">
          <w:rPr>
            <w:rStyle w:val="Lienhypertexte"/>
            <w:noProof/>
          </w:rPr>
          <w:t>ENGAGEMENT DU TITULAIRE OU DU GROUPEMENT TITULAIRE</w:t>
        </w:r>
        <w:r>
          <w:rPr>
            <w:noProof/>
            <w:webHidden/>
          </w:rPr>
          <w:tab/>
        </w:r>
        <w:r>
          <w:rPr>
            <w:noProof/>
            <w:webHidden/>
          </w:rPr>
          <w:fldChar w:fldCharType="begin"/>
        </w:r>
        <w:r>
          <w:rPr>
            <w:noProof/>
            <w:webHidden/>
          </w:rPr>
          <w:instrText xml:space="preserve"> PAGEREF _Toc204681277 \h </w:instrText>
        </w:r>
        <w:r>
          <w:rPr>
            <w:noProof/>
            <w:webHidden/>
          </w:rPr>
        </w:r>
        <w:r>
          <w:rPr>
            <w:noProof/>
            <w:webHidden/>
          </w:rPr>
          <w:fldChar w:fldCharType="separate"/>
        </w:r>
        <w:r>
          <w:rPr>
            <w:noProof/>
            <w:webHidden/>
          </w:rPr>
          <w:t>3</w:t>
        </w:r>
        <w:r>
          <w:rPr>
            <w:noProof/>
            <w:webHidden/>
          </w:rPr>
          <w:fldChar w:fldCharType="end"/>
        </w:r>
      </w:hyperlink>
    </w:p>
    <w:p w14:paraId="41F77F76" w14:textId="53237749"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78" w:history="1">
        <w:r w:rsidRPr="004855F3">
          <w:rPr>
            <w:rStyle w:val="Lienhypertexte"/>
            <w:noProof/>
          </w:rPr>
          <w:t>Article 3.</w:t>
        </w:r>
        <w:r>
          <w:rPr>
            <w:rFonts w:eastAsiaTheme="minorEastAsia" w:cstheme="minorBidi"/>
            <w:b w:val="0"/>
            <w:bCs w:val="0"/>
            <w:i w:val="0"/>
            <w:iCs w:val="0"/>
            <w:noProof/>
            <w:kern w:val="2"/>
            <w14:ligatures w14:val="standardContextual"/>
          </w:rPr>
          <w:tab/>
        </w:r>
        <w:r w:rsidRPr="004855F3">
          <w:rPr>
            <w:rStyle w:val="Lienhypertexte"/>
            <w:noProof/>
          </w:rPr>
          <w:t>PRIX</w:t>
        </w:r>
        <w:r>
          <w:rPr>
            <w:noProof/>
            <w:webHidden/>
          </w:rPr>
          <w:tab/>
        </w:r>
        <w:r>
          <w:rPr>
            <w:noProof/>
            <w:webHidden/>
          </w:rPr>
          <w:fldChar w:fldCharType="begin"/>
        </w:r>
        <w:r>
          <w:rPr>
            <w:noProof/>
            <w:webHidden/>
          </w:rPr>
          <w:instrText xml:space="preserve"> PAGEREF _Toc204681278 \h </w:instrText>
        </w:r>
        <w:r>
          <w:rPr>
            <w:noProof/>
            <w:webHidden/>
          </w:rPr>
        </w:r>
        <w:r>
          <w:rPr>
            <w:noProof/>
            <w:webHidden/>
          </w:rPr>
          <w:fldChar w:fldCharType="separate"/>
        </w:r>
        <w:r>
          <w:rPr>
            <w:noProof/>
            <w:webHidden/>
          </w:rPr>
          <w:t>5</w:t>
        </w:r>
        <w:r>
          <w:rPr>
            <w:noProof/>
            <w:webHidden/>
          </w:rPr>
          <w:fldChar w:fldCharType="end"/>
        </w:r>
      </w:hyperlink>
    </w:p>
    <w:p w14:paraId="4EE1AF27" w14:textId="38157B9D"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79" w:history="1">
        <w:r w:rsidRPr="004855F3">
          <w:rPr>
            <w:rStyle w:val="Lienhypertexte"/>
            <w:noProof/>
          </w:rPr>
          <w:t>Article 4.</w:t>
        </w:r>
        <w:r>
          <w:rPr>
            <w:rFonts w:eastAsiaTheme="minorEastAsia" w:cstheme="minorBidi"/>
            <w:b w:val="0"/>
            <w:bCs w:val="0"/>
            <w:i w:val="0"/>
            <w:iCs w:val="0"/>
            <w:noProof/>
            <w:kern w:val="2"/>
            <w14:ligatures w14:val="standardContextual"/>
          </w:rPr>
          <w:tab/>
        </w:r>
        <w:r w:rsidRPr="004855F3">
          <w:rPr>
            <w:rStyle w:val="Lienhypertexte"/>
            <w:noProof/>
          </w:rPr>
          <w:t>AVANCE (</w:t>
        </w:r>
        <w:r w:rsidRPr="004855F3">
          <w:rPr>
            <w:rStyle w:val="Lienhypertexte"/>
            <w:rFonts w:ascii="Arial" w:hAnsi="Arial" w:cs="Arial"/>
            <w:noProof/>
          </w:rPr>
          <w:t xml:space="preserve">Art. R.2191-3 et </w:t>
        </w:r>
        <w:r w:rsidRPr="004855F3">
          <w:rPr>
            <w:rStyle w:val="Lienhypertexte"/>
            <w:noProof/>
          </w:rPr>
          <w:t>R.2191-16 du CCP)</w:t>
        </w:r>
        <w:r>
          <w:rPr>
            <w:noProof/>
            <w:webHidden/>
          </w:rPr>
          <w:tab/>
        </w:r>
        <w:r>
          <w:rPr>
            <w:noProof/>
            <w:webHidden/>
          </w:rPr>
          <w:fldChar w:fldCharType="begin"/>
        </w:r>
        <w:r>
          <w:rPr>
            <w:noProof/>
            <w:webHidden/>
          </w:rPr>
          <w:instrText xml:space="preserve"> PAGEREF _Toc204681279 \h </w:instrText>
        </w:r>
        <w:r>
          <w:rPr>
            <w:noProof/>
            <w:webHidden/>
          </w:rPr>
        </w:r>
        <w:r>
          <w:rPr>
            <w:noProof/>
            <w:webHidden/>
          </w:rPr>
          <w:fldChar w:fldCharType="separate"/>
        </w:r>
        <w:r>
          <w:rPr>
            <w:noProof/>
            <w:webHidden/>
          </w:rPr>
          <w:t>6</w:t>
        </w:r>
        <w:r>
          <w:rPr>
            <w:noProof/>
            <w:webHidden/>
          </w:rPr>
          <w:fldChar w:fldCharType="end"/>
        </w:r>
      </w:hyperlink>
    </w:p>
    <w:p w14:paraId="43094A7A" w14:textId="069F9E12"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0" w:history="1">
        <w:r w:rsidRPr="004855F3">
          <w:rPr>
            <w:rStyle w:val="Lienhypertexte"/>
            <w:noProof/>
          </w:rPr>
          <w:t>Article 5.</w:t>
        </w:r>
        <w:r>
          <w:rPr>
            <w:rFonts w:eastAsiaTheme="minorEastAsia" w:cstheme="minorBidi"/>
            <w:b w:val="0"/>
            <w:bCs w:val="0"/>
            <w:i w:val="0"/>
            <w:iCs w:val="0"/>
            <w:noProof/>
            <w:kern w:val="2"/>
            <w14:ligatures w14:val="standardContextual"/>
          </w:rPr>
          <w:tab/>
        </w:r>
        <w:r w:rsidRPr="004855F3">
          <w:rPr>
            <w:rStyle w:val="Lienhypertexte"/>
            <w:noProof/>
          </w:rPr>
          <w:t>PIECES CONSTITUTIVES DU MARCHE</w:t>
        </w:r>
        <w:r>
          <w:rPr>
            <w:noProof/>
            <w:webHidden/>
          </w:rPr>
          <w:tab/>
        </w:r>
        <w:r>
          <w:rPr>
            <w:noProof/>
            <w:webHidden/>
          </w:rPr>
          <w:fldChar w:fldCharType="begin"/>
        </w:r>
        <w:r>
          <w:rPr>
            <w:noProof/>
            <w:webHidden/>
          </w:rPr>
          <w:instrText xml:space="preserve"> PAGEREF _Toc204681280 \h </w:instrText>
        </w:r>
        <w:r>
          <w:rPr>
            <w:noProof/>
            <w:webHidden/>
          </w:rPr>
        </w:r>
        <w:r>
          <w:rPr>
            <w:noProof/>
            <w:webHidden/>
          </w:rPr>
          <w:fldChar w:fldCharType="separate"/>
        </w:r>
        <w:r>
          <w:rPr>
            <w:noProof/>
            <w:webHidden/>
          </w:rPr>
          <w:t>6</w:t>
        </w:r>
        <w:r>
          <w:rPr>
            <w:noProof/>
            <w:webHidden/>
          </w:rPr>
          <w:fldChar w:fldCharType="end"/>
        </w:r>
      </w:hyperlink>
    </w:p>
    <w:p w14:paraId="567B05F5" w14:textId="23BD1E68"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1" w:history="1">
        <w:r w:rsidRPr="004855F3">
          <w:rPr>
            <w:rStyle w:val="Lienhypertexte"/>
            <w:noProof/>
          </w:rPr>
          <w:t>Article 6.</w:t>
        </w:r>
        <w:r>
          <w:rPr>
            <w:rFonts w:eastAsiaTheme="minorEastAsia" w:cstheme="minorBidi"/>
            <w:b w:val="0"/>
            <w:bCs w:val="0"/>
            <w:i w:val="0"/>
            <w:iCs w:val="0"/>
            <w:noProof/>
            <w:kern w:val="2"/>
            <w14:ligatures w14:val="standardContextual"/>
          </w:rPr>
          <w:tab/>
        </w:r>
        <w:r w:rsidRPr="004855F3">
          <w:rPr>
            <w:rStyle w:val="Lienhypertexte"/>
            <w:noProof/>
          </w:rPr>
          <w:t>DUREE DU MARCHE - RECONDUCTIONS</w:t>
        </w:r>
        <w:r>
          <w:rPr>
            <w:noProof/>
            <w:webHidden/>
          </w:rPr>
          <w:tab/>
        </w:r>
        <w:r>
          <w:rPr>
            <w:noProof/>
            <w:webHidden/>
          </w:rPr>
          <w:fldChar w:fldCharType="begin"/>
        </w:r>
        <w:r>
          <w:rPr>
            <w:noProof/>
            <w:webHidden/>
          </w:rPr>
          <w:instrText xml:space="preserve"> PAGEREF _Toc204681281 \h </w:instrText>
        </w:r>
        <w:r>
          <w:rPr>
            <w:noProof/>
            <w:webHidden/>
          </w:rPr>
        </w:r>
        <w:r>
          <w:rPr>
            <w:noProof/>
            <w:webHidden/>
          </w:rPr>
          <w:fldChar w:fldCharType="separate"/>
        </w:r>
        <w:r>
          <w:rPr>
            <w:noProof/>
            <w:webHidden/>
          </w:rPr>
          <w:t>6</w:t>
        </w:r>
        <w:r>
          <w:rPr>
            <w:noProof/>
            <w:webHidden/>
          </w:rPr>
          <w:fldChar w:fldCharType="end"/>
        </w:r>
      </w:hyperlink>
    </w:p>
    <w:p w14:paraId="48A06776" w14:textId="39B2F32E"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2" w:history="1">
        <w:r w:rsidRPr="004855F3">
          <w:rPr>
            <w:rStyle w:val="Lienhypertexte"/>
            <w:noProof/>
          </w:rPr>
          <w:t>Article 7.</w:t>
        </w:r>
        <w:r>
          <w:rPr>
            <w:rFonts w:eastAsiaTheme="minorEastAsia" w:cstheme="minorBidi"/>
            <w:b w:val="0"/>
            <w:bCs w:val="0"/>
            <w:i w:val="0"/>
            <w:iCs w:val="0"/>
            <w:noProof/>
            <w:kern w:val="2"/>
            <w14:ligatures w14:val="standardContextual"/>
          </w:rPr>
          <w:tab/>
        </w:r>
        <w:r w:rsidRPr="004855F3">
          <w:rPr>
            <w:rStyle w:val="Lienhypertexte"/>
            <w:noProof/>
          </w:rPr>
          <w:t>COMPTES A CREDITER</w:t>
        </w:r>
        <w:r>
          <w:rPr>
            <w:noProof/>
            <w:webHidden/>
          </w:rPr>
          <w:tab/>
        </w:r>
        <w:r>
          <w:rPr>
            <w:noProof/>
            <w:webHidden/>
          </w:rPr>
          <w:fldChar w:fldCharType="begin"/>
        </w:r>
        <w:r>
          <w:rPr>
            <w:noProof/>
            <w:webHidden/>
          </w:rPr>
          <w:instrText xml:space="preserve"> PAGEREF _Toc204681282 \h </w:instrText>
        </w:r>
        <w:r>
          <w:rPr>
            <w:noProof/>
            <w:webHidden/>
          </w:rPr>
        </w:r>
        <w:r>
          <w:rPr>
            <w:noProof/>
            <w:webHidden/>
          </w:rPr>
          <w:fldChar w:fldCharType="separate"/>
        </w:r>
        <w:r>
          <w:rPr>
            <w:noProof/>
            <w:webHidden/>
          </w:rPr>
          <w:t>7</w:t>
        </w:r>
        <w:r>
          <w:rPr>
            <w:noProof/>
            <w:webHidden/>
          </w:rPr>
          <w:fldChar w:fldCharType="end"/>
        </w:r>
      </w:hyperlink>
    </w:p>
    <w:p w14:paraId="4CAE0371" w14:textId="184FB98D"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3" w:history="1">
        <w:r w:rsidRPr="004855F3">
          <w:rPr>
            <w:rStyle w:val="Lienhypertexte"/>
            <w:noProof/>
          </w:rPr>
          <w:t>Article 8.</w:t>
        </w:r>
        <w:r>
          <w:rPr>
            <w:rFonts w:eastAsiaTheme="minorEastAsia" w:cstheme="minorBidi"/>
            <w:b w:val="0"/>
            <w:bCs w:val="0"/>
            <w:i w:val="0"/>
            <w:iCs w:val="0"/>
            <w:noProof/>
            <w:kern w:val="2"/>
            <w14:ligatures w14:val="standardContextual"/>
          </w:rPr>
          <w:tab/>
        </w:r>
        <w:r w:rsidRPr="004855F3">
          <w:rPr>
            <w:rStyle w:val="Lienhypertexte"/>
            <w:noProof/>
          </w:rPr>
          <w:t>SIGNATURE DU MARCHE PUBLIC PAR LE TITULAIRE INDIVIDUEL OU, EN CAS DE GROUPEMENT, LE MANDATAIRE DÛMENT HABILITE OU CHAQUE MEMBRE DU GROUPEMENT</w:t>
        </w:r>
        <w:r>
          <w:rPr>
            <w:noProof/>
            <w:webHidden/>
          </w:rPr>
          <w:tab/>
        </w:r>
        <w:r>
          <w:rPr>
            <w:noProof/>
            <w:webHidden/>
          </w:rPr>
          <w:fldChar w:fldCharType="begin"/>
        </w:r>
        <w:r>
          <w:rPr>
            <w:noProof/>
            <w:webHidden/>
          </w:rPr>
          <w:instrText xml:space="preserve"> PAGEREF _Toc204681283 \h </w:instrText>
        </w:r>
        <w:r>
          <w:rPr>
            <w:noProof/>
            <w:webHidden/>
          </w:rPr>
        </w:r>
        <w:r>
          <w:rPr>
            <w:noProof/>
            <w:webHidden/>
          </w:rPr>
          <w:fldChar w:fldCharType="separate"/>
        </w:r>
        <w:r>
          <w:rPr>
            <w:noProof/>
            <w:webHidden/>
          </w:rPr>
          <w:t>9</w:t>
        </w:r>
        <w:r>
          <w:rPr>
            <w:noProof/>
            <w:webHidden/>
          </w:rPr>
          <w:fldChar w:fldCharType="end"/>
        </w:r>
      </w:hyperlink>
    </w:p>
    <w:p w14:paraId="4AC6DD44" w14:textId="775B8F93"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4" w:history="1">
        <w:r w:rsidRPr="004855F3">
          <w:rPr>
            <w:rStyle w:val="Lienhypertexte"/>
            <w:noProof/>
          </w:rPr>
          <w:t>Article 9.</w:t>
        </w:r>
        <w:r>
          <w:rPr>
            <w:rFonts w:eastAsiaTheme="minorEastAsia" w:cstheme="minorBidi"/>
            <w:b w:val="0"/>
            <w:bCs w:val="0"/>
            <w:i w:val="0"/>
            <w:iCs w:val="0"/>
            <w:noProof/>
            <w:kern w:val="2"/>
            <w14:ligatures w14:val="standardContextual"/>
          </w:rPr>
          <w:tab/>
        </w:r>
        <w:r w:rsidRPr="004855F3">
          <w:rPr>
            <w:rStyle w:val="Lienhypertexte"/>
            <w:noProof/>
          </w:rPr>
          <w:t>IDENTIFICATION DE L’ACHETEUR</w:t>
        </w:r>
        <w:r>
          <w:rPr>
            <w:noProof/>
            <w:webHidden/>
          </w:rPr>
          <w:tab/>
        </w:r>
        <w:r>
          <w:rPr>
            <w:noProof/>
            <w:webHidden/>
          </w:rPr>
          <w:fldChar w:fldCharType="begin"/>
        </w:r>
        <w:r>
          <w:rPr>
            <w:noProof/>
            <w:webHidden/>
          </w:rPr>
          <w:instrText xml:space="preserve"> PAGEREF _Toc204681284 \h </w:instrText>
        </w:r>
        <w:r>
          <w:rPr>
            <w:noProof/>
            <w:webHidden/>
          </w:rPr>
        </w:r>
        <w:r>
          <w:rPr>
            <w:noProof/>
            <w:webHidden/>
          </w:rPr>
          <w:fldChar w:fldCharType="separate"/>
        </w:r>
        <w:r>
          <w:rPr>
            <w:noProof/>
            <w:webHidden/>
          </w:rPr>
          <w:t>10</w:t>
        </w:r>
        <w:r>
          <w:rPr>
            <w:noProof/>
            <w:webHidden/>
          </w:rPr>
          <w:fldChar w:fldCharType="end"/>
        </w:r>
      </w:hyperlink>
    </w:p>
    <w:p w14:paraId="4A236407" w14:textId="26478D22"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5" w:history="1">
        <w:r w:rsidRPr="004855F3">
          <w:rPr>
            <w:rStyle w:val="Lienhypertexte"/>
            <w:noProof/>
          </w:rPr>
          <w:t>Article 10.</w:t>
        </w:r>
        <w:r>
          <w:rPr>
            <w:rFonts w:eastAsiaTheme="minorEastAsia" w:cstheme="minorBidi"/>
            <w:b w:val="0"/>
            <w:bCs w:val="0"/>
            <w:i w:val="0"/>
            <w:iCs w:val="0"/>
            <w:noProof/>
            <w:kern w:val="2"/>
            <w14:ligatures w14:val="standardContextual"/>
          </w:rPr>
          <w:tab/>
        </w:r>
        <w:r w:rsidRPr="004855F3">
          <w:rPr>
            <w:rStyle w:val="Lienhypertexte"/>
            <w:noProof/>
          </w:rPr>
          <w:t>ANNEXE 1 : déclaration</w:t>
        </w:r>
        <w:r>
          <w:rPr>
            <w:noProof/>
            <w:webHidden/>
          </w:rPr>
          <w:tab/>
        </w:r>
        <w:r>
          <w:rPr>
            <w:noProof/>
            <w:webHidden/>
          </w:rPr>
          <w:fldChar w:fldCharType="begin"/>
        </w:r>
        <w:r>
          <w:rPr>
            <w:noProof/>
            <w:webHidden/>
          </w:rPr>
          <w:instrText xml:space="preserve"> PAGEREF _Toc204681285 \h </w:instrText>
        </w:r>
        <w:r>
          <w:rPr>
            <w:noProof/>
            <w:webHidden/>
          </w:rPr>
        </w:r>
        <w:r>
          <w:rPr>
            <w:noProof/>
            <w:webHidden/>
          </w:rPr>
          <w:fldChar w:fldCharType="separate"/>
        </w:r>
        <w:r>
          <w:rPr>
            <w:noProof/>
            <w:webHidden/>
          </w:rPr>
          <w:t>13</w:t>
        </w:r>
        <w:r>
          <w:rPr>
            <w:noProof/>
            <w:webHidden/>
          </w:rPr>
          <w:fldChar w:fldCharType="end"/>
        </w:r>
      </w:hyperlink>
    </w:p>
    <w:p w14:paraId="4AC130B7" w14:textId="2A9B98B6"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6" w:history="1">
        <w:r w:rsidRPr="004855F3">
          <w:rPr>
            <w:rStyle w:val="Lienhypertexte"/>
            <w:noProof/>
            <w:lang w:eastAsia="zh-CN"/>
          </w:rPr>
          <w:t>Article 11.</w:t>
        </w:r>
        <w:r>
          <w:rPr>
            <w:rFonts w:eastAsiaTheme="minorEastAsia" w:cstheme="minorBidi"/>
            <w:b w:val="0"/>
            <w:bCs w:val="0"/>
            <w:i w:val="0"/>
            <w:iCs w:val="0"/>
            <w:noProof/>
            <w:kern w:val="2"/>
            <w14:ligatures w14:val="standardContextual"/>
          </w:rPr>
          <w:tab/>
        </w:r>
        <w:r w:rsidRPr="004855F3">
          <w:rPr>
            <w:rStyle w:val="Lienhypertexte"/>
            <w:noProof/>
            <w:lang w:eastAsia="zh-CN"/>
          </w:rPr>
          <w:t>Annexe 2 : Désignation des co-traitants et répartition des prestations</w:t>
        </w:r>
        <w:r>
          <w:rPr>
            <w:noProof/>
            <w:webHidden/>
          </w:rPr>
          <w:tab/>
        </w:r>
        <w:r>
          <w:rPr>
            <w:noProof/>
            <w:webHidden/>
          </w:rPr>
          <w:fldChar w:fldCharType="begin"/>
        </w:r>
        <w:r>
          <w:rPr>
            <w:noProof/>
            <w:webHidden/>
          </w:rPr>
          <w:instrText xml:space="preserve"> PAGEREF _Toc204681286 \h </w:instrText>
        </w:r>
        <w:r>
          <w:rPr>
            <w:noProof/>
            <w:webHidden/>
          </w:rPr>
        </w:r>
        <w:r>
          <w:rPr>
            <w:noProof/>
            <w:webHidden/>
          </w:rPr>
          <w:fldChar w:fldCharType="separate"/>
        </w:r>
        <w:r>
          <w:rPr>
            <w:noProof/>
            <w:webHidden/>
          </w:rPr>
          <w:t>14</w:t>
        </w:r>
        <w:r>
          <w:rPr>
            <w:noProof/>
            <w:webHidden/>
          </w:rPr>
          <w:fldChar w:fldCharType="end"/>
        </w:r>
      </w:hyperlink>
    </w:p>
    <w:p w14:paraId="7076C3F4" w14:textId="29147FED"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7" w:history="1">
        <w:r w:rsidRPr="004855F3">
          <w:rPr>
            <w:rStyle w:val="Lienhypertexte"/>
            <w:noProof/>
            <w:lang w:eastAsia="zh-CN"/>
          </w:rPr>
          <w:t>Article 12.</w:t>
        </w:r>
        <w:r>
          <w:rPr>
            <w:rFonts w:eastAsiaTheme="minorEastAsia" w:cstheme="minorBidi"/>
            <w:b w:val="0"/>
            <w:bCs w:val="0"/>
            <w:i w:val="0"/>
            <w:iCs w:val="0"/>
            <w:noProof/>
            <w:kern w:val="2"/>
            <w14:ligatures w14:val="standardContextual"/>
          </w:rPr>
          <w:tab/>
        </w:r>
        <w:r w:rsidRPr="004855F3">
          <w:rPr>
            <w:rStyle w:val="Lienhypertexte"/>
            <w:noProof/>
            <w:lang w:eastAsia="zh-CN"/>
          </w:rPr>
          <w:t>Annexe 3 : Engagement RGPD</w:t>
        </w:r>
        <w:r>
          <w:rPr>
            <w:noProof/>
            <w:webHidden/>
          </w:rPr>
          <w:tab/>
        </w:r>
        <w:r>
          <w:rPr>
            <w:noProof/>
            <w:webHidden/>
          </w:rPr>
          <w:fldChar w:fldCharType="begin"/>
        </w:r>
        <w:r>
          <w:rPr>
            <w:noProof/>
            <w:webHidden/>
          </w:rPr>
          <w:instrText xml:space="preserve"> PAGEREF _Toc204681287 \h </w:instrText>
        </w:r>
        <w:r>
          <w:rPr>
            <w:noProof/>
            <w:webHidden/>
          </w:rPr>
        </w:r>
        <w:r>
          <w:rPr>
            <w:noProof/>
            <w:webHidden/>
          </w:rPr>
          <w:fldChar w:fldCharType="separate"/>
        </w:r>
        <w:r>
          <w:rPr>
            <w:noProof/>
            <w:webHidden/>
          </w:rPr>
          <w:t>16</w:t>
        </w:r>
        <w:r>
          <w:rPr>
            <w:noProof/>
            <w:webHidden/>
          </w:rPr>
          <w:fldChar w:fldCharType="end"/>
        </w:r>
      </w:hyperlink>
    </w:p>
    <w:p w14:paraId="001DADCD" w14:textId="174861ED" w:rsidR="00150B0E" w:rsidRPr="00150B0E" w:rsidRDefault="007D5015" w:rsidP="00150B0E">
      <w:pPr>
        <w:widowControl w:val="0"/>
        <w:jc w:val="center"/>
        <w:rPr>
          <w:rFonts w:asciiTheme="minorHAnsi" w:hAnsiTheme="minorHAnsi" w:cstheme="minorHAnsi"/>
          <w:b/>
          <w:color w:val="1F3864" w:themeColor="accent1" w:themeShade="80"/>
          <w:sz w:val="18"/>
          <w:szCs w:val="18"/>
        </w:rPr>
      </w:pPr>
      <w:r>
        <w:rPr>
          <w:rStyle w:val="Lienhypertexte"/>
          <w:rFonts w:ascii="Arial" w:hAnsi="Arial" w:cs="Arial"/>
          <w:b/>
          <w:bCs/>
          <w:i/>
          <w:iCs/>
          <w:noProof/>
          <w:sz w:val="22"/>
          <w:szCs w:val="22"/>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6" w:name="_Toc109554918"/>
      <w:bookmarkStart w:id="7" w:name="_Toc109555261"/>
      <w:bookmarkStart w:id="8"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7D5015">
      <w:pPr>
        <w:pStyle w:val="Titre1"/>
      </w:pPr>
      <w:bookmarkStart w:id="9" w:name="_Toc204681276"/>
      <w:bookmarkEnd w:id="6"/>
      <w:bookmarkEnd w:id="7"/>
      <w:bookmarkEnd w:id="8"/>
      <w:r w:rsidRPr="002D7913">
        <w:t>OBJET DE L’ACTE D’ENGAGEMENT</w:t>
      </w:r>
      <w:bookmarkEnd w:id="9"/>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10" w:name="_Toc109554919"/>
      <w:bookmarkStart w:id="11" w:name="_Toc109555262"/>
      <w:bookmarkStart w:id="12" w:name="_Toc109556170"/>
      <w:bookmarkStart w:id="13" w:name="_Toc524435713"/>
    </w:p>
    <w:p w14:paraId="1B503957" w14:textId="6B1A18BD" w:rsidR="00450D02" w:rsidRPr="009654B7" w:rsidRDefault="00450D02" w:rsidP="00366B54">
      <w:pPr>
        <w:jc w:val="both"/>
        <w:rPr>
          <w:rFonts w:asciiTheme="minorHAnsi" w:hAnsiTheme="minorHAnsi" w:cstheme="minorHAnsi"/>
        </w:rPr>
      </w:pPr>
      <w:bookmarkStart w:id="14" w:name="_Hlk204684175"/>
      <w:r w:rsidRPr="00450D02">
        <w:rPr>
          <w:rFonts w:asciiTheme="minorHAnsi" w:hAnsiTheme="minorHAnsi" w:cstheme="minorHAnsi"/>
        </w:rPr>
        <w:t>Le présent acte d’engagement a pour objet</w:t>
      </w:r>
      <w:r w:rsidR="00C01534">
        <w:rPr>
          <w:rFonts w:asciiTheme="minorHAnsi" w:hAnsiTheme="minorHAnsi" w:cstheme="minorHAnsi"/>
        </w:rPr>
        <w:t xml:space="preserve"> </w:t>
      </w:r>
      <w:r w:rsidR="00C01534" w:rsidRPr="00C01534">
        <w:rPr>
          <w:rFonts w:asciiTheme="minorHAnsi" w:hAnsiTheme="minorHAnsi" w:cstheme="minorHAnsi"/>
        </w:rPr>
        <w:t>des prestations d’impression, de façonnage, de conditionnement, de pose et dépose et de livraison des supports</w:t>
      </w:r>
      <w:r w:rsidR="00A25008">
        <w:rPr>
          <w:rFonts w:asciiTheme="minorHAnsi" w:hAnsiTheme="minorHAnsi" w:cstheme="minorHAnsi"/>
        </w:rPr>
        <w:t xml:space="preserve"> spécifiques</w:t>
      </w:r>
      <w:r w:rsidR="00C01534" w:rsidRPr="00C01534">
        <w:rPr>
          <w:rFonts w:asciiTheme="minorHAnsi" w:hAnsiTheme="minorHAnsi" w:cstheme="minorHAnsi"/>
        </w:rPr>
        <w:t xml:space="preserve"> de communication de l</w:t>
      </w:r>
      <w:r w:rsidR="00C01534">
        <w:rPr>
          <w:rFonts w:asciiTheme="minorHAnsi" w:hAnsiTheme="minorHAnsi" w:cstheme="minorHAnsi"/>
        </w:rPr>
        <w:t>a SAS GALLICE21.</w:t>
      </w:r>
    </w:p>
    <w:bookmarkEnd w:id="14"/>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7D5015">
      <w:pPr>
        <w:pStyle w:val="Titre1"/>
      </w:pPr>
      <w:bookmarkStart w:id="15" w:name="_Toc204681277"/>
      <w:r w:rsidRPr="002D7913">
        <w:t>ENGAGEMENT DU TITULAIRE OU DU GROUPEMENT TITULAIRE</w:t>
      </w:r>
      <w:bookmarkEnd w:id="15"/>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6"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6"/>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7"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7"/>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8"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8"/>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9"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9"/>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7D5015">
      <w:pPr>
        <w:pStyle w:val="Titre1"/>
      </w:pPr>
      <w:bookmarkStart w:id="20" w:name="_Toc204681278"/>
      <w:r w:rsidRPr="002D7913">
        <w:t>PRIX</w:t>
      </w:r>
      <w:bookmarkEnd w:id="20"/>
      <w:r w:rsidRPr="002D7913">
        <w:t xml:space="preserve"> </w:t>
      </w:r>
    </w:p>
    <w:p w14:paraId="7E52D942" w14:textId="13F60D80" w:rsidR="00BB1ACC" w:rsidRPr="007D6154" w:rsidRDefault="00BB1ACC" w:rsidP="00BB1ACC">
      <w:pPr>
        <w:jc w:val="both"/>
        <w:rPr>
          <w:rFonts w:asciiTheme="minorHAnsi" w:eastAsia="Calibri" w:hAnsiTheme="minorHAnsi" w:cstheme="minorHAnsi"/>
          <w:szCs w:val="24"/>
        </w:rPr>
      </w:pPr>
    </w:p>
    <w:p w14:paraId="3013936D" w14:textId="77777777" w:rsidR="007C434B" w:rsidRDefault="007C434B" w:rsidP="007C434B">
      <w:pPr>
        <w:jc w:val="both"/>
        <w:rPr>
          <w:rFonts w:asciiTheme="minorHAnsi" w:hAnsiTheme="minorHAnsi" w:cs="Calibri"/>
          <w:szCs w:val="24"/>
        </w:rPr>
      </w:pPr>
      <w:bookmarkStart w:id="21" w:name="_Hlk204684216"/>
      <w:r w:rsidRPr="00F43C4B">
        <w:rPr>
          <w:rFonts w:asciiTheme="minorHAnsi" w:hAnsiTheme="minorHAnsi" w:cs="Calibri"/>
          <w:szCs w:val="24"/>
        </w:rPr>
        <w:t>Les prestations seront rémunérées par application aux quantités réellement exécutées des prix unitaires fixés dans</w:t>
      </w:r>
      <w:r>
        <w:rPr>
          <w:rFonts w:asciiTheme="minorHAnsi" w:hAnsiTheme="minorHAnsi" w:cs="Calibri"/>
          <w:szCs w:val="24"/>
        </w:rPr>
        <w:t> :</w:t>
      </w:r>
    </w:p>
    <w:p w14:paraId="7A0B8F2A" w14:textId="77777777" w:rsidR="007C434B" w:rsidRDefault="007C434B" w:rsidP="007C434B">
      <w:pPr>
        <w:pStyle w:val="Paragraphedeliste"/>
        <w:numPr>
          <w:ilvl w:val="0"/>
          <w:numId w:val="42"/>
        </w:numPr>
        <w:jc w:val="both"/>
        <w:rPr>
          <w:rFonts w:asciiTheme="minorHAnsi" w:hAnsiTheme="minorHAnsi" w:cs="Calibri"/>
          <w:szCs w:val="24"/>
        </w:rPr>
      </w:pPr>
      <w:r w:rsidRPr="00AE5F5A">
        <w:rPr>
          <w:rFonts w:asciiTheme="minorHAnsi" w:hAnsiTheme="minorHAnsi" w:cs="Calibri"/>
          <w:szCs w:val="24"/>
        </w:rPr>
        <w:t>le bordereau des prix unitaires (BPU) de l’accord-cadre, ou du marché subséquent</w:t>
      </w:r>
      <w:r>
        <w:rPr>
          <w:rFonts w:asciiTheme="minorHAnsi" w:hAnsiTheme="minorHAnsi" w:cs="Calibri"/>
          <w:szCs w:val="24"/>
        </w:rPr>
        <w:t>,</w:t>
      </w:r>
    </w:p>
    <w:p w14:paraId="288044E8" w14:textId="77777777" w:rsidR="007C434B" w:rsidRDefault="007C434B" w:rsidP="007C434B">
      <w:pPr>
        <w:pStyle w:val="Paragraphedeliste"/>
        <w:numPr>
          <w:ilvl w:val="0"/>
          <w:numId w:val="42"/>
        </w:numPr>
        <w:jc w:val="both"/>
        <w:rPr>
          <w:rFonts w:asciiTheme="minorHAnsi" w:hAnsiTheme="minorHAnsi" w:cs="Calibri"/>
          <w:szCs w:val="24"/>
        </w:rPr>
      </w:pPr>
      <w:r>
        <w:rPr>
          <w:rFonts w:asciiTheme="minorHAnsi" w:hAnsiTheme="minorHAnsi" w:cs="Calibri"/>
          <w:szCs w:val="24"/>
        </w:rPr>
        <w:t>le catalogue du titulaire, auquel sera appliqué le taux de remise consenti par ce dernier.</w:t>
      </w:r>
    </w:p>
    <w:p w14:paraId="4E2675EC" w14:textId="77777777" w:rsidR="000A3B42" w:rsidRDefault="000A3B42" w:rsidP="000A3B42">
      <w:pPr>
        <w:jc w:val="both"/>
        <w:rPr>
          <w:rFonts w:asciiTheme="minorHAnsi" w:hAnsiTheme="minorHAnsi" w:cs="Calibri"/>
          <w:szCs w:val="24"/>
        </w:rPr>
      </w:pPr>
    </w:p>
    <w:p w14:paraId="1B2A8EBB" w14:textId="77777777" w:rsidR="000A3B42" w:rsidRPr="00500B84" w:rsidRDefault="000A3B42" w:rsidP="000A3B42">
      <w:pPr>
        <w:jc w:val="both"/>
        <w:rPr>
          <w:rFonts w:asciiTheme="minorHAnsi" w:hAnsiTheme="minorHAnsi" w:cs="Calibri"/>
          <w:szCs w:val="24"/>
        </w:rPr>
      </w:pPr>
      <w:r>
        <w:rPr>
          <w:rFonts w:asciiTheme="minorHAnsi" w:hAnsiTheme="minorHAnsi" w:cs="Calibri"/>
          <w:szCs w:val="24"/>
        </w:rPr>
        <w:t>Le titulaire consent une remise de …..% sur son catalogue.</w:t>
      </w:r>
    </w:p>
    <w:p w14:paraId="5BE03B7E" w14:textId="77777777" w:rsidR="007C434B" w:rsidRPr="00F43C4B" w:rsidRDefault="007C434B" w:rsidP="007C434B">
      <w:pPr>
        <w:jc w:val="both"/>
        <w:rPr>
          <w:rFonts w:asciiTheme="minorHAnsi" w:hAnsiTheme="minorHAnsi" w:cs="Calibri"/>
          <w:szCs w:val="24"/>
        </w:rPr>
      </w:pPr>
    </w:p>
    <w:p w14:paraId="445727FD" w14:textId="36E6D93B" w:rsidR="007C434B" w:rsidRPr="00F43C4B" w:rsidRDefault="007C434B" w:rsidP="007C434B">
      <w:pPr>
        <w:jc w:val="both"/>
        <w:rPr>
          <w:rFonts w:asciiTheme="minorHAnsi" w:hAnsiTheme="minorHAnsi" w:cs="Calibri"/>
          <w:szCs w:val="24"/>
        </w:rPr>
      </w:pPr>
      <w:bookmarkStart w:id="22" w:name="_Hlk188629384"/>
      <w:r w:rsidRPr="00F43C4B">
        <w:rPr>
          <w:rFonts w:asciiTheme="minorHAnsi" w:hAnsiTheme="minorHAnsi" w:cs="Calibri"/>
          <w:szCs w:val="24"/>
        </w:rPr>
        <w:t xml:space="preserve">Le présent marché </w:t>
      </w:r>
      <w:r w:rsidR="000A3B42">
        <w:rPr>
          <w:rFonts w:asciiTheme="minorHAnsi" w:hAnsiTheme="minorHAnsi" w:cs="Calibri"/>
          <w:szCs w:val="24"/>
        </w:rPr>
        <w:t xml:space="preserve">ne </w:t>
      </w:r>
      <w:r>
        <w:rPr>
          <w:rFonts w:asciiTheme="minorHAnsi" w:hAnsiTheme="minorHAnsi" w:cs="Calibri"/>
          <w:szCs w:val="24"/>
        </w:rPr>
        <w:t>comporte</w:t>
      </w:r>
      <w:r w:rsidR="000A3B42">
        <w:rPr>
          <w:rFonts w:asciiTheme="minorHAnsi" w:hAnsiTheme="minorHAnsi" w:cs="Calibri"/>
          <w:szCs w:val="24"/>
        </w:rPr>
        <w:t xml:space="preserve"> pas de mo</w:t>
      </w:r>
      <w:r w:rsidRPr="00F43C4B">
        <w:rPr>
          <w:rFonts w:asciiTheme="minorHAnsi" w:hAnsiTheme="minorHAnsi" w:cs="Calibri"/>
          <w:szCs w:val="24"/>
        </w:rPr>
        <w:t>ntant minimum</w:t>
      </w:r>
      <w:r>
        <w:rPr>
          <w:rFonts w:asciiTheme="minorHAnsi" w:hAnsiTheme="minorHAnsi" w:cs="Calibri"/>
          <w:szCs w:val="24"/>
        </w:rPr>
        <w:t xml:space="preserve"> </w:t>
      </w:r>
      <w:r w:rsidR="000A3B42">
        <w:rPr>
          <w:rFonts w:asciiTheme="minorHAnsi" w:hAnsiTheme="minorHAnsi" w:cs="Calibri"/>
          <w:szCs w:val="24"/>
        </w:rPr>
        <w:t>mais comporte</w:t>
      </w:r>
      <w:r w:rsidRPr="00F43C4B">
        <w:rPr>
          <w:rFonts w:asciiTheme="minorHAnsi" w:hAnsiTheme="minorHAnsi" w:cs="Calibri"/>
          <w:szCs w:val="24"/>
        </w:rPr>
        <w:t xml:space="preserve"> un montant maximum annuel de </w:t>
      </w:r>
      <w:r w:rsidR="000A3B42">
        <w:rPr>
          <w:rFonts w:asciiTheme="minorHAnsi" w:hAnsiTheme="minorHAnsi" w:cs="Calibri"/>
          <w:szCs w:val="24"/>
        </w:rPr>
        <w:t>5 000</w:t>
      </w:r>
      <w:r w:rsidRPr="00F43C4B">
        <w:rPr>
          <w:rFonts w:asciiTheme="minorHAnsi" w:hAnsiTheme="minorHAnsi" w:cs="Calibri"/>
          <w:szCs w:val="24"/>
        </w:rPr>
        <w:t>€ HT.</w:t>
      </w:r>
    </w:p>
    <w:p w14:paraId="5EA5FF3B" w14:textId="77777777" w:rsidR="007C434B" w:rsidRDefault="007C434B" w:rsidP="007C434B">
      <w:pPr>
        <w:jc w:val="both"/>
        <w:rPr>
          <w:rFonts w:asciiTheme="minorHAnsi" w:hAnsiTheme="minorHAnsi" w:cs="Calibri"/>
          <w:szCs w:val="24"/>
        </w:rPr>
      </w:pPr>
    </w:p>
    <w:bookmarkEnd w:id="22"/>
    <w:p w14:paraId="1BEA6F23" w14:textId="31E59D41" w:rsidR="000A3B42" w:rsidRPr="000529D8" w:rsidRDefault="000A3B42" w:rsidP="000A3B42">
      <w:pPr>
        <w:jc w:val="both"/>
        <w:rPr>
          <w:rFonts w:asciiTheme="minorHAnsi" w:hAnsiTheme="minorHAnsi" w:cs="Calibri"/>
          <w:szCs w:val="24"/>
        </w:rPr>
      </w:pPr>
      <w:r w:rsidRPr="000529D8">
        <w:rPr>
          <w:rFonts w:asciiTheme="minorHAnsi" w:hAnsiTheme="minorHAnsi" w:cs="Calibri"/>
          <w:szCs w:val="24"/>
        </w:rPr>
        <w:t xml:space="preserve">Le lot </w:t>
      </w:r>
      <w:r w:rsidR="001E33F6">
        <w:rPr>
          <w:rFonts w:asciiTheme="minorHAnsi" w:hAnsiTheme="minorHAnsi" w:cs="Calibri"/>
          <w:szCs w:val="24"/>
        </w:rPr>
        <w:t>2</w:t>
      </w:r>
      <w:r w:rsidRPr="000529D8">
        <w:rPr>
          <w:rFonts w:asciiTheme="minorHAnsi" w:hAnsiTheme="minorHAnsi" w:cs="Calibri"/>
          <w:szCs w:val="24"/>
        </w:rPr>
        <w:t xml:space="preserve">, toutes entités confondues, </w:t>
      </w:r>
      <w:r>
        <w:rPr>
          <w:rFonts w:asciiTheme="minorHAnsi" w:hAnsiTheme="minorHAnsi" w:cs="Calibri"/>
          <w:szCs w:val="24"/>
        </w:rPr>
        <w:t>comporte un</w:t>
      </w:r>
      <w:r w:rsidRPr="000529D8">
        <w:rPr>
          <w:rFonts w:asciiTheme="minorHAnsi" w:hAnsiTheme="minorHAnsi" w:cs="Calibri"/>
          <w:szCs w:val="24"/>
        </w:rPr>
        <w:t xml:space="preserve"> montant minimum</w:t>
      </w:r>
      <w:r>
        <w:rPr>
          <w:rFonts w:asciiTheme="minorHAnsi" w:hAnsiTheme="minorHAnsi" w:cs="Calibri"/>
          <w:szCs w:val="24"/>
        </w:rPr>
        <w:t xml:space="preserve"> annuel de 6 000€</w:t>
      </w:r>
      <w:r w:rsidRPr="000529D8">
        <w:rPr>
          <w:rFonts w:asciiTheme="minorHAnsi" w:hAnsiTheme="minorHAnsi" w:cs="Calibri"/>
          <w:szCs w:val="24"/>
        </w:rPr>
        <w:t xml:space="preserve"> un montant maximum annuel de </w:t>
      </w:r>
      <w:r>
        <w:rPr>
          <w:rFonts w:asciiTheme="minorHAnsi" w:hAnsiTheme="minorHAnsi" w:cs="Calibri"/>
          <w:szCs w:val="24"/>
        </w:rPr>
        <w:t>130 000</w:t>
      </w:r>
      <w:r w:rsidRPr="000529D8">
        <w:rPr>
          <w:rFonts w:asciiTheme="minorHAnsi" w:hAnsiTheme="minorHAnsi" w:cs="Calibri"/>
          <w:szCs w:val="24"/>
        </w:rPr>
        <w:t>€ HT.</w:t>
      </w:r>
    </w:p>
    <w:p w14:paraId="4D23C192" w14:textId="77777777" w:rsidR="007C434B" w:rsidRDefault="007C434B" w:rsidP="007C434B">
      <w:pPr>
        <w:jc w:val="both"/>
        <w:rPr>
          <w:rFonts w:asciiTheme="minorHAnsi" w:hAnsiTheme="minorHAnsi" w:cs="Calibri"/>
          <w:szCs w:val="24"/>
        </w:rPr>
      </w:pPr>
    </w:p>
    <w:tbl>
      <w:tblPr>
        <w:tblW w:w="9493" w:type="dxa"/>
        <w:tblCellMar>
          <w:left w:w="70" w:type="dxa"/>
          <w:right w:w="70" w:type="dxa"/>
        </w:tblCellMar>
        <w:tblLook w:val="04A0" w:firstRow="1" w:lastRow="0" w:firstColumn="1" w:lastColumn="0" w:noHBand="0" w:noVBand="1"/>
      </w:tblPr>
      <w:tblGrid>
        <w:gridCol w:w="1271"/>
        <w:gridCol w:w="1418"/>
        <w:gridCol w:w="1560"/>
        <w:gridCol w:w="1559"/>
        <w:gridCol w:w="1700"/>
        <w:gridCol w:w="1985"/>
      </w:tblGrid>
      <w:tr w:rsidR="000A3B42" w:rsidRPr="00AE5F5A" w14:paraId="004A6D94" w14:textId="77777777" w:rsidTr="00C455D8">
        <w:trPr>
          <w:trHeight w:val="300"/>
        </w:trPr>
        <w:tc>
          <w:tcPr>
            <w:tcW w:w="1271" w:type="dxa"/>
            <w:tcBorders>
              <w:top w:val="single" w:sz="4" w:space="0" w:color="auto"/>
              <w:left w:val="single" w:sz="4" w:space="0" w:color="auto"/>
              <w:bottom w:val="single" w:sz="4" w:space="0" w:color="auto"/>
              <w:right w:val="single" w:sz="4" w:space="0" w:color="auto"/>
            </w:tcBorders>
            <w:vAlign w:val="center"/>
          </w:tcPr>
          <w:p w14:paraId="0930142D" w14:textId="77777777" w:rsidR="000A3B42" w:rsidRPr="00AE5F5A" w:rsidRDefault="000A3B42" w:rsidP="00C455D8">
            <w:pPr>
              <w:jc w:val="both"/>
              <w:rPr>
                <w:rFonts w:asciiTheme="minorHAnsi" w:hAnsiTheme="minorHAnsi" w:cs="Calibri"/>
                <w:szCs w:val="24"/>
              </w:rPr>
            </w:pPr>
            <w:r>
              <w:rPr>
                <w:rFonts w:asciiTheme="minorHAnsi" w:hAnsiTheme="minorHAnsi" w:cs="Calibri"/>
                <w:szCs w:val="24"/>
              </w:rPr>
              <w:t>Membre</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482A724" w14:textId="77777777" w:rsidR="000A3B42" w:rsidRPr="00AE5F5A" w:rsidRDefault="000A3B42" w:rsidP="00C455D8">
            <w:pPr>
              <w:jc w:val="both"/>
              <w:rPr>
                <w:rFonts w:asciiTheme="minorHAnsi" w:hAnsiTheme="minorHAnsi" w:cs="Calibri"/>
                <w:szCs w:val="24"/>
              </w:rPr>
            </w:pPr>
            <w:r w:rsidRPr="00AE5F5A">
              <w:rPr>
                <w:rFonts w:asciiTheme="minorHAnsi" w:hAnsiTheme="minorHAnsi" w:cs="Calibri"/>
                <w:szCs w:val="24"/>
              </w:rPr>
              <w:t>CCINCA</w:t>
            </w:r>
          </w:p>
        </w:tc>
        <w:tc>
          <w:tcPr>
            <w:tcW w:w="1560" w:type="dxa"/>
            <w:tcBorders>
              <w:top w:val="single" w:sz="4" w:space="0" w:color="auto"/>
              <w:left w:val="nil"/>
              <w:bottom w:val="single" w:sz="4" w:space="0" w:color="auto"/>
              <w:right w:val="single" w:sz="4" w:space="0" w:color="auto"/>
            </w:tcBorders>
            <w:noWrap/>
            <w:vAlign w:val="center"/>
            <w:hideMark/>
          </w:tcPr>
          <w:p w14:paraId="7352CAAB" w14:textId="77777777" w:rsidR="000A3B42" w:rsidRPr="00AE5F5A" w:rsidRDefault="000A3B42" w:rsidP="00C455D8">
            <w:pPr>
              <w:jc w:val="both"/>
              <w:rPr>
                <w:rFonts w:asciiTheme="minorHAnsi" w:hAnsiTheme="minorHAnsi" w:cs="Calibri"/>
                <w:szCs w:val="24"/>
              </w:rPr>
            </w:pPr>
            <w:r w:rsidRPr="00AE5F5A">
              <w:rPr>
                <w:rFonts w:asciiTheme="minorHAnsi" w:hAnsiTheme="minorHAnsi" w:cs="Calibri"/>
                <w:szCs w:val="24"/>
              </w:rPr>
              <w:t>SAS Vauban21</w:t>
            </w:r>
          </w:p>
        </w:tc>
        <w:tc>
          <w:tcPr>
            <w:tcW w:w="1559" w:type="dxa"/>
            <w:tcBorders>
              <w:top w:val="single" w:sz="4" w:space="0" w:color="auto"/>
              <w:left w:val="nil"/>
              <w:bottom w:val="single" w:sz="4" w:space="0" w:color="auto"/>
              <w:right w:val="single" w:sz="4" w:space="0" w:color="auto"/>
            </w:tcBorders>
            <w:noWrap/>
            <w:vAlign w:val="center"/>
            <w:hideMark/>
          </w:tcPr>
          <w:p w14:paraId="4A3603F9" w14:textId="77777777" w:rsidR="000A3B42" w:rsidRPr="00AE5F5A" w:rsidRDefault="000A3B42" w:rsidP="00C455D8">
            <w:pPr>
              <w:jc w:val="both"/>
              <w:rPr>
                <w:rFonts w:asciiTheme="minorHAnsi" w:hAnsiTheme="minorHAnsi" w:cs="Calibri"/>
                <w:szCs w:val="24"/>
              </w:rPr>
            </w:pPr>
            <w:r w:rsidRPr="00AE5F5A">
              <w:rPr>
                <w:rFonts w:asciiTheme="minorHAnsi" w:hAnsiTheme="minorHAnsi" w:cs="Calibri"/>
                <w:szCs w:val="24"/>
              </w:rPr>
              <w:t>SAS VP GOLFE-JUAN</w:t>
            </w:r>
          </w:p>
        </w:tc>
        <w:tc>
          <w:tcPr>
            <w:tcW w:w="1700" w:type="dxa"/>
            <w:tcBorders>
              <w:top w:val="single" w:sz="4" w:space="0" w:color="auto"/>
              <w:left w:val="nil"/>
              <w:bottom w:val="single" w:sz="4" w:space="0" w:color="auto"/>
              <w:right w:val="single" w:sz="4" w:space="0" w:color="auto"/>
            </w:tcBorders>
            <w:vAlign w:val="center"/>
          </w:tcPr>
          <w:p w14:paraId="1543390F" w14:textId="77777777" w:rsidR="000A3B42" w:rsidRPr="00AE5F5A" w:rsidRDefault="000A3B42" w:rsidP="00C455D8">
            <w:pPr>
              <w:jc w:val="both"/>
              <w:rPr>
                <w:rFonts w:asciiTheme="minorHAnsi" w:hAnsiTheme="minorHAnsi" w:cs="Calibri"/>
                <w:szCs w:val="24"/>
              </w:rPr>
            </w:pPr>
            <w:r>
              <w:rPr>
                <w:rFonts w:asciiTheme="minorHAnsi" w:hAnsiTheme="minorHAnsi" w:cs="Calibri"/>
                <w:szCs w:val="24"/>
              </w:rPr>
              <w:t>SAS GALLICE21</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4EF0A082" w14:textId="242110B9" w:rsidR="000A3B42" w:rsidRPr="00AE5F5A" w:rsidRDefault="000A3B42" w:rsidP="00C455D8">
            <w:pPr>
              <w:jc w:val="center"/>
              <w:rPr>
                <w:rFonts w:asciiTheme="minorHAnsi" w:hAnsiTheme="minorHAnsi" w:cs="Calibri"/>
                <w:szCs w:val="24"/>
              </w:rPr>
            </w:pPr>
            <w:r w:rsidRPr="00AE5F5A">
              <w:rPr>
                <w:rFonts w:asciiTheme="minorHAnsi" w:hAnsiTheme="minorHAnsi" w:cs="Calibri"/>
                <w:szCs w:val="24"/>
              </w:rPr>
              <w:t>Total lot n°</w:t>
            </w:r>
            <w:r w:rsidR="001E33F6">
              <w:rPr>
                <w:rFonts w:asciiTheme="minorHAnsi" w:hAnsiTheme="minorHAnsi" w:cs="Calibri"/>
                <w:szCs w:val="24"/>
              </w:rPr>
              <w:t>2</w:t>
            </w:r>
          </w:p>
        </w:tc>
      </w:tr>
      <w:tr w:rsidR="000A3B42" w:rsidRPr="00AE5F5A" w14:paraId="45A04303" w14:textId="77777777" w:rsidTr="00C455D8">
        <w:trPr>
          <w:trHeight w:val="300"/>
        </w:trPr>
        <w:tc>
          <w:tcPr>
            <w:tcW w:w="1271" w:type="dxa"/>
            <w:tcBorders>
              <w:top w:val="nil"/>
              <w:left w:val="single" w:sz="4" w:space="0" w:color="auto"/>
              <w:bottom w:val="single" w:sz="4" w:space="0" w:color="auto"/>
              <w:right w:val="single" w:sz="4" w:space="0" w:color="auto"/>
            </w:tcBorders>
            <w:vAlign w:val="center"/>
          </w:tcPr>
          <w:p w14:paraId="425A6BC8" w14:textId="77777777" w:rsidR="000A3B42" w:rsidRPr="00AE5F5A" w:rsidRDefault="000A3B42" w:rsidP="00C455D8">
            <w:pPr>
              <w:jc w:val="both"/>
              <w:rPr>
                <w:rFonts w:asciiTheme="minorHAnsi" w:hAnsiTheme="minorHAnsi" w:cs="Calibri"/>
                <w:szCs w:val="24"/>
              </w:rPr>
            </w:pPr>
            <w:r>
              <w:rPr>
                <w:rFonts w:asciiTheme="minorHAnsi" w:hAnsiTheme="minorHAnsi" w:cs="Calibri"/>
                <w:szCs w:val="24"/>
              </w:rPr>
              <w:t>Montant maximum</w:t>
            </w:r>
          </w:p>
        </w:tc>
        <w:tc>
          <w:tcPr>
            <w:tcW w:w="1418" w:type="dxa"/>
            <w:tcBorders>
              <w:top w:val="nil"/>
              <w:left w:val="single" w:sz="4" w:space="0" w:color="auto"/>
              <w:bottom w:val="single" w:sz="4" w:space="0" w:color="auto"/>
              <w:right w:val="single" w:sz="4" w:space="0" w:color="auto"/>
            </w:tcBorders>
            <w:noWrap/>
            <w:vAlign w:val="center"/>
            <w:hideMark/>
          </w:tcPr>
          <w:p w14:paraId="21E5A729" w14:textId="77777777" w:rsidR="000A3B42" w:rsidRPr="00AE5F5A" w:rsidRDefault="000A3B42"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60 000</w:t>
            </w:r>
            <w:r w:rsidRPr="00AE5F5A">
              <w:rPr>
                <w:rFonts w:asciiTheme="minorHAnsi" w:hAnsiTheme="minorHAnsi" w:cs="Calibri"/>
                <w:szCs w:val="24"/>
              </w:rPr>
              <w:t>€</w:t>
            </w:r>
          </w:p>
        </w:tc>
        <w:tc>
          <w:tcPr>
            <w:tcW w:w="1560" w:type="dxa"/>
            <w:tcBorders>
              <w:top w:val="nil"/>
              <w:left w:val="nil"/>
              <w:bottom w:val="single" w:sz="4" w:space="0" w:color="auto"/>
              <w:right w:val="single" w:sz="4" w:space="0" w:color="auto"/>
            </w:tcBorders>
            <w:noWrap/>
            <w:vAlign w:val="center"/>
            <w:hideMark/>
          </w:tcPr>
          <w:p w14:paraId="024A870C" w14:textId="77777777" w:rsidR="000A3B42" w:rsidRPr="00AE5F5A" w:rsidRDefault="000A3B42"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60 000</w:t>
            </w:r>
            <w:r w:rsidRPr="00AE5F5A">
              <w:rPr>
                <w:rFonts w:asciiTheme="minorHAnsi" w:hAnsiTheme="minorHAnsi" w:cs="Calibri"/>
                <w:szCs w:val="24"/>
              </w:rPr>
              <w:t>€</w:t>
            </w:r>
          </w:p>
        </w:tc>
        <w:tc>
          <w:tcPr>
            <w:tcW w:w="1559" w:type="dxa"/>
            <w:tcBorders>
              <w:top w:val="nil"/>
              <w:left w:val="nil"/>
              <w:bottom w:val="single" w:sz="4" w:space="0" w:color="auto"/>
              <w:right w:val="single" w:sz="4" w:space="0" w:color="auto"/>
            </w:tcBorders>
            <w:noWrap/>
            <w:vAlign w:val="center"/>
            <w:hideMark/>
          </w:tcPr>
          <w:p w14:paraId="002B7EDA" w14:textId="77777777" w:rsidR="000A3B42" w:rsidRPr="00AE5F5A" w:rsidRDefault="000A3B42"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5 000</w:t>
            </w:r>
            <w:r w:rsidRPr="00AE5F5A">
              <w:rPr>
                <w:rFonts w:asciiTheme="minorHAnsi" w:hAnsiTheme="minorHAnsi" w:cs="Calibri"/>
                <w:szCs w:val="24"/>
              </w:rPr>
              <w:t>€</w:t>
            </w:r>
          </w:p>
        </w:tc>
        <w:tc>
          <w:tcPr>
            <w:tcW w:w="1700" w:type="dxa"/>
            <w:tcBorders>
              <w:top w:val="single" w:sz="4" w:space="0" w:color="auto"/>
              <w:left w:val="nil"/>
              <w:bottom w:val="single" w:sz="4" w:space="0" w:color="auto"/>
              <w:right w:val="single" w:sz="4" w:space="0" w:color="auto"/>
            </w:tcBorders>
            <w:vAlign w:val="center"/>
          </w:tcPr>
          <w:p w14:paraId="1FAE1A1C" w14:textId="77777777" w:rsidR="000A3B42" w:rsidRPr="00AE5F5A" w:rsidRDefault="000A3B42" w:rsidP="00C455D8">
            <w:pPr>
              <w:jc w:val="both"/>
              <w:rPr>
                <w:rFonts w:asciiTheme="minorHAnsi" w:hAnsiTheme="minorHAnsi" w:cs="Calibri"/>
                <w:szCs w:val="24"/>
              </w:rPr>
            </w:pPr>
            <w:r>
              <w:rPr>
                <w:rFonts w:asciiTheme="minorHAnsi" w:hAnsiTheme="minorHAnsi" w:cs="Calibri"/>
                <w:szCs w:val="24"/>
              </w:rPr>
              <w:t>5 000€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752C7563" w14:textId="77777777" w:rsidR="000A3B42" w:rsidRPr="00AE5F5A" w:rsidRDefault="000A3B42"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130 000</w:t>
            </w:r>
            <w:r w:rsidRPr="00AE5F5A">
              <w:rPr>
                <w:rFonts w:asciiTheme="minorHAnsi" w:hAnsiTheme="minorHAnsi" w:cs="Calibri"/>
                <w:szCs w:val="24"/>
              </w:rPr>
              <w:t>€</w:t>
            </w:r>
          </w:p>
        </w:tc>
      </w:tr>
      <w:bookmarkEnd w:id="21"/>
    </w:tbl>
    <w:p w14:paraId="13C861D9" w14:textId="2D1CF65E" w:rsidR="005D35D7" w:rsidRPr="00ED30ED" w:rsidRDefault="005D35D7" w:rsidP="005D35D7">
      <w:pPr>
        <w:jc w:val="both"/>
        <w:rPr>
          <w:rFonts w:asciiTheme="minorHAnsi" w:eastAsia="Calibri" w:hAnsiTheme="minorHAnsi" w:cstheme="minorHAnsi"/>
          <w:szCs w:val="24"/>
        </w:rPr>
      </w:pPr>
    </w:p>
    <w:p w14:paraId="0B11637B" w14:textId="4FC9CA84" w:rsidR="005D35D7" w:rsidRPr="00883CE3" w:rsidRDefault="005D35D7" w:rsidP="007D5015">
      <w:pPr>
        <w:pStyle w:val="Titre1"/>
      </w:pPr>
      <w:bookmarkStart w:id="23" w:name="_Toc118811663"/>
      <w:bookmarkStart w:id="24" w:name="_Toc204681279"/>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23"/>
      <w:bookmarkEnd w:id="24"/>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25"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25"/>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7D5015">
      <w:pPr>
        <w:pStyle w:val="Titre1"/>
      </w:pPr>
      <w:bookmarkStart w:id="26" w:name="_Toc204681280"/>
      <w:r>
        <w:t xml:space="preserve">PIECES CONSTITUTIVES </w:t>
      </w:r>
      <w:r w:rsidR="00EA2767">
        <w:t>DU MARCHE</w:t>
      </w:r>
      <w:bookmarkEnd w:id="26"/>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7D5015">
      <w:pPr>
        <w:pStyle w:val="Titre1"/>
      </w:pPr>
      <w:bookmarkStart w:id="27" w:name="_Toc204681281"/>
      <w:r w:rsidRPr="002D7913">
        <w:t>D</w:t>
      </w:r>
      <w:r w:rsidR="007D6154">
        <w:t>UREE</w:t>
      </w:r>
      <w:r w:rsidR="00EA2767">
        <w:t xml:space="preserve"> DU MARCHE</w:t>
      </w:r>
      <w:r w:rsidR="00787C1D">
        <w:t xml:space="preserve"> - RECONDUCTIONS</w:t>
      </w:r>
      <w:bookmarkEnd w:id="27"/>
    </w:p>
    <w:p w14:paraId="502E2752" w14:textId="77777777" w:rsidR="00CE0AAD" w:rsidRPr="00CE0AAD" w:rsidRDefault="00CE0AAD" w:rsidP="00CE0AAD">
      <w:bookmarkStart w:id="28" w:name="_Hlk1748910"/>
    </w:p>
    <w:bookmarkEnd w:id="28"/>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lastRenderedPageBreak/>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7D5015">
      <w:pPr>
        <w:pStyle w:val="Titre1"/>
      </w:pPr>
      <w:bookmarkStart w:id="29" w:name="_Toc204681282"/>
      <w:r w:rsidRPr="002D7913">
        <w:t>COMPTES A CREDITER</w:t>
      </w:r>
      <w:bookmarkEnd w:id="29"/>
    </w:p>
    <w:p w14:paraId="0AB34CBC" w14:textId="77777777" w:rsidR="00C75BAB" w:rsidRDefault="00C75BAB" w:rsidP="00C75BAB">
      <w:pPr>
        <w:rPr>
          <w:rFonts w:ascii="Calibri" w:hAnsi="Calibri" w:cs="Calibri"/>
          <w:b/>
          <w:sz w:val="28"/>
          <w:szCs w:val="28"/>
        </w:rPr>
      </w:pPr>
    </w:p>
    <w:p w14:paraId="5EA35F40" w14:textId="17D61368" w:rsidR="00710088" w:rsidRPr="005F6442" w:rsidRDefault="00710088" w:rsidP="00C75BAB">
      <w:pPr>
        <w:rPr>
          <w:rFonts w:ascii="Calibri" w:hAnsi="Calibri" w:cs="Calibri"/>
          <w:b/>
          <w:sz w:val="28"/>
          <w:szCs w:val="28"/>
        </w:rPr>
      </w:pPr>
      <w:r w:rsidRPr="005F6442">
        <w:rPr>
          <w:rFonts w:ascii="Calibri" w:hAnsi="Calibri" w:cs="Calibri"/>
          <w:b/>
          <w:sz w:val="28"/>
          <w:szCs w:val="28"/>
        </w:rPr>
        <w:t>Paiement des titulaires</w:t>
      </w:r>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tcPr>
          <w:p w14:paraId="0112F534" w14:textId="77777777" w:rsidR="00710088" w:rsidRPr="005F6442" w:rsidRDefault="00710088" w:rsidP="005F6442">
            <w:pPr>
              <w:keepNext/>
              <w:keepLines/>
              <w:snapToGrid w:val="0"/>
              <w:rPr>
                <w:rFonts w:ascii="Calibri" w:hAnsi="Calibri" w:cs="Calibri"/>
              </w:rPr>
            </w:pPr>
          </w:p>
        </w:tc>
        <w:tc>
          <w:tcPr>
            <w:tcW w:w="4037" w:type="dxa"/>
            <w:gridSpan w:val="10"/>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tcPr>
          <w:p w14:paraId="4AD81BB0" w14:textId="77777777" w:rsidR="00710088" w:rsidRPr="005F6442" w:rsidRDefault="00710088" w:rsidP="005F6442">
            <w:pPr>
              <w:keepNext/>
              <w:keepLines/>
              <w:snapToGrid w:val="0"/>
              <w:rPr>
                <w:rFonts w:ascii="Calibri" w:hAnsi="Calibri" w:cs="Calibri"/>
              </w:rPr>
            </w:pPr>
          </w:p>
        </w:tc>
        <w:tc>
          <w:tcPr>
            <w:tcW w:w="4321" w:type="dxa"/>
            <w:gridSpan w:val="12"/>
          </w:tcPr>
          <w:p w14:paraId="5FAB081A" w14:textId="77777777" w:rsidR="00710088" w:rsidRPr="005F6442" w:rsidRDefault="00710088" w:rsidP="005F6442">
            <w:pPr>
              <w:keepNext/>
              <w:keepLines/>
              <w:snapToGrid w:val="0"/>
              <w:rPr>
                <w:rFonts w:ascii="Calibri" w:hAnsi="Calibri" w:cs="Calibri"/>
              </w:rPr>
            </w:pPr>
          </w:p>
        </w:tc>
        <w:tc>
          <w:tcPr>
            <w:tcW w:w="4847" w:type="dxa"/>
            <w:gridSpan w:val="15"/>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tcPr>
          <w:p w14:paraId="7436F7D7" w14:textId="77777777" w:rsidR="00710088" w:rsidRPr="005F6442" w:rsidRDefault="00710088" w:rsidP="005F6442">
            <w:pPr>
              <w:keepNext/>
              <w:keepLines/>
              <w:snapToGrid w:val="0"/>
              <w:rPr>
                <w:rFonts w:ascii="Calibri" w:hAnsi="Calibri" w:cs="Calibri"/>
              </w:rPr>
            </w:pPr>
          </w:p>
        </w:tc>
        <w:tc>
          <w:tcPr>
            <w:tcW w:w="4037" w:type="dxa"/>
            <w:gridSpan w:val="10"/>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tcPr>
          <w:p w14:paraId="657D4FA8" w14:textId="77777777" w:rsidR="00710088" w:rsidRPr="005F6442" w:rsidRDefault="00710088" w:rsidP="005F6442">
            <w:pPr>
              <w:keepNext/>
              <w:keepLines/>
              <w:snapToGrid w:val="0"/>
              <w:rPr>
                <w:rFonts w:ascii="Calibri" w:hAnsi="Calibri" w:cs="Calibri"/>
              </w:rPr>
            </w:pPr>
          </w:p>
        </w:tc>
        <w:tc>
          <w:tcPr>
            <w:tcW w:w="4321" w:type="dxa"/>
            <w:gridSpan w:val="12"/>
          </w:tcPr>
          <w:p w14:paraId="1365CFFA" w14:textId="77777777" w:rsidR="00710088" w:rsidRPr="005F6442" w:rsidRDefault="00710088" w:rsidP="005F6442">
            <w:pPr>
              <w:keepNext/>
              <w:keepLines/>
              <w:snapToGrid w:val="0"/>
              <w:rPr>
                <w:rFonts w:ascii="Calibri" w:hAnsi="Calibri" w:cs="Calibri"/>
              </w:rPr>
            </w:pPr>
          </w:p>
        </w:tc>
        <w:tc>
          <w:tcPr>
            <w:tcW w:w="4847" w:type="dxa"/>
            <w:gridSpan w:val="15"/>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tcPr>
          <w:p w14:paraId="1AE1F49D" w14:textId="77777777" w:rsidR="00710088" w:rsidRPr="005F6442" w:rsidRDefault="00710088" w:rsidP="005F6442">
            <w:pPr>
              <w:keepNext/>
              <w:keepLines/>
              <w:snapToGrid w:val="0"/>
              <w:rPr>
                <w:rFonts w:ascii="Calibri" w:hAnsi="Calibri" w:cs="Calibri"/>
              </w:rPr>
            </w:pPr>
          </w:p>
        </w:tc>
        <w:tc>
          <w:tcPr>
            <w:tcW w:w="4037" w:type="dxa"/>
            <w:gridSpan w:val="10"/>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tcPr>
          <w:p w14:paraId="6A441EF5" w14:textId="77777777" w:rsidR="00710088" w:rsidRPr="005F6442" w:rsidRDefault="00710088" w:rsidP="005F6442">
            <w:pPr>
              <w:keepNext/>
              <w:keepLines/>
              <w:snapToGrid w:val="0"/>
              <w:rPr>
                <w:rFonts w:ascii="Calibri" w:hAnsi="Calibri" w:cs="Calibri"/>
              </w:rPr>
            </w:pPr>
          </w:p>
        </w:tc>
        <w:tc>
          <w:tcPr>
            <w:tcW w:w="4321" w:type="dxa"/>
            <w:gridSpan w:val="12"/>
          </w:tcPr>
          <w:p w14:paraId="526484DB" w14:textId="77777777" w:rsidR="00710088" w:rsidRPr="005F6442" w:rsidRDefault="00710088" w:rsidP="005F6442">
            <w:pPr>
              <w:keepNext/>
              <w:keepLines/>
              <w:snapToGrid w:val="0"/>
              <w:rPr>
                <w:rFonts w:ascii="Calibri" w:hAnsi="Calibri" w:cs="Calibri"/>
              </w:rPr>
            </w:pPr>
          </w:p>
        </w:tc>
        <w:tc>
          <w:tcPr>
            <w:tcW w:w="4847" w:type="dxa"/>
            <w:gridSpan w:val="15"/>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tcPr>
          <w:p w14:paraId="2EA78F0C" w14:textId="77777777" w:rsidR="00710088" w:rsidRPr="005F6442" w:rsidRDefault="00710088" w:rsidP="005F6442">
            <w:pPr>
              <w:keepNext/>
              <w:keepLines/>
              <w:snapToGrid w:val="0"/>
              <w:rPr>
                <w:rFonts w:ascii="Calibri" w:hAnsi="Calibri" w:cs="Calibri"/>
              </w:rPr>
            </w:pPr>
          </w:p>
        </w:tc>
        <w:tc>
          <w:tcPr>
            <w:tcW w:w="1701" w:type="dxa"/>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tcPr>
          <w:p w14:paraId="6FEEC504" w14:textId="77777777" w:rsidR="00710088" w:rsidRPr="005F6442" w:rsidRDefault="00710088" w:rsidP="005F6442">
            <w:pPr>
              <w:keepNext/>
              <w:keepLines/>
              <w:snapToGrid w:val="0"/>
              <w:rPr>
                <w:rFonts w:ascii="Calibri" w:hAnsi="Calibri" w:cs="Calibri"/>
              </w:rPr>
            </w:pPr>
          </w:p>
        </w:tc>
        <w:tc>
          <w:tcPr>
            <w:tcW w:w="4321" w:type="dxa"/>
            <w:gridSpan w:val="12"/>
          </w:tcPr>
          <w:p w14:paraId="3609263C" w14:textId="77777777" w:rsidR="00710088" w:rsidRPr="005F6442" w:rsidRDefault="00710088" w:rsidP="005F6442">
            <w:pPr>
              <w:keepNext/>
              <w:keepLines/>
              <w:snapToGrid w:val="0"/>
              <w:rPr>
                <w:rFonts w:ascii="Calibri" w:hAnsi="Calibri" w:cs="Calibri"/>
              </w:rPr>
            </w:pPr>
          </w:p>
        </w:tc>
        <w:tc>
          <w:tcPr>
            <w:tcW w:w="4847" w:type="dxa"/>
            <w:gridSpan w:val="15"/>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tcPr>
          <w:p w14:paraId="4FE81715" w14:textId="77777777" w:rsidR="00710088" w:rsidRPr="005F6442" w:rsidRDefault="00710088" w:rsidP="005F6442">
            <w:pPr>
              <w:keepNext/>
              <w:keepLines/>
              <w:snapToGrid w:val="0"/>
              <w:rPr>
                <w:rFonts w:ascii="Calibri" w:hAnsi="Calibri" w:cs="Calibri"/>
              </w:rPr>
            </w:pPr>
          </w:p>
        </w:tc>
        <w:tc>
          <w:tcPr>
            <w:tcW w:w="1701" w:type="dxa"/>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tcPr>
          <w:p w14:paraId="08D2C827" w14:textId="77777777" w:rsidR="00710088" w:rsidRPr="005F6442" w:rsidRDefault="00710088" w:rsidP="005F6442">
            <w:pPr>
              <w:keepNext/>
              <w:keepLines/>
              <w:snapToGrid w:val="0"/>
              <w:rPr>
                <w:rFonts w:ascii="Calibri" w:hAnsi="Calibri" w:cs="Calibri"/>
              </w:rPr>
            </w:pPr>
          </w:p>
        </w:tc>
        <w:tc>
          <w:tcPr>
            <w:tcW w:w="4037" w:type="dxa"/>
            <w:gridSpan w:val="10"/>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tcPr>
          <w:p w14:paraId="13855197" w14:textId="77777777" w:rsidR="00710088" w:rsidRPr="005F6442" w:rsidRDefault="00710088" w:rsidP="005F6442">
            <w:pPr>
              <w:keepNext/>
              <w:keepLines/>
              <w:snapToGrid w:val="0"/>
              <w:rPr>
                <w:rFonts w:ascii="Calibri" w:hAnsi="Calibri" w:cs="Calibri"/>
              </w:rPr>
            </w:pPr>
          </w:p>
        </w:tc>
        <w:tc>
          <w:tcPr>
            <w:tcW w:w="4321" w:type="dxa"/>
            <w:gridSpan w:val="12"/>
          </w:tcPr>
          <w:p w14:paraId="7C97BD95" w14:textId="77777777" w:rsidR="00710088" w:rsidRPr="005F6442" w:rsidRDefault="00710088" w:rsidP="005F6442">
            <w:pPr>
              <w:keepNext/>
              <w:keepLines/>
              <w:snapToGrid w:val="0"/>
              <w:rPr>
                <w:rFonts w:ascii="Calibri" w:hAnsi="Calibri" w:cs="Calibri"/>
              </w:rPr>
            </w:pPr>
          </w:p>
        </w:tc>
        <w:tc>
          <w:tcPr>
            <w:tcW w:w="4847" w:type="dxa"/>
            <w:gridSpan w:val="15"/>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tcPr>
          <w:p w14:paraId="68B847A4" w14:textId="77777777" w:rsidR="00710088" w:rsidRPr="005F6442" w:rsidRDefault="00710088" w:rsidP="005F6442">
            <w:pPr>
              <w:keepNext/>
              <w:keepLines/>
              <w:snapToGrid w:val="0"/>
              <w:rPr>
                <w:rFonts w:ascii="Calibri" w:hAnsi="Calibri" w:cs="Calibri"/>
              </w:rPr>
            </w:pPr>
          </w:p>
        </w:tc>
        <w:tc>
          <w:tcPr>
            <w:tcW w:w="4037" w:type="dxa"/>
            <w:gridSpan w:val="10"/>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tcPr>
          <w:p w14:paraId="5B330F9F" w14:textId="77777777" w:rsidR="00710088" w:rsidRPr="005F6442" w:rsidRDefault="00710088" w:rsidP="005F6442">
            <w:pPr>
              <w:keepNext/>
              <w:keepLines/>
              <w:snapToGrid w:val="0"/>
              <w:rPr>
                <w:rFonts w:ascii="Calibri" w:hAnsi="Calibri" w:cs="Calibri"/>
              </w:rPr>
            </w:pPr>
          </w:p>
        </w:tc>
        <w:tc>
          <w:tcPr>
            <w:tcW w:w="4321" w:type="dxa"/>
            <w:gridSpan w:val="12"/>
          </w:tcPr>
          <w:p w14:paraId="50EB2CAA" w14:textId="77777777" w:rsidR="00710088" w:rsidRPr="005F6442" w:rsidRDefault="00710088" w:rsidP="005F6442">
            <w:pPr>
              <w:keepNext/>
              <w:keepLines/>
              <w:snapToGrid w:val="0"/>
              <w:rPr>
                <w:rFonts w:ascii="Calibri" w:hAnsi="Calibri" w:cs="Calibri"/>
              </w:rPr>
            </w:pPr>
          </w:p>
        </w:tc>
        <w:tc>
          <w:tcPr>
            <w:tcW w:w="4847" w:type="dxa"/>
            <w:gridSpan w:val="15"/>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tcPr>
          <w:p w14:paraId="45CF54D5" w14:textId="77777777" w:rsidR="00710088" w:rsidRPr="005F6442" w:rsidRDefault="00710088" w:rsidP="005F6442">
            <w:pPr>
              <w:keepNext/>
              <w:keepLines/>
              <w:snapToGrid w:val="0"/>
              <w:rPr>
                <w:rFonts w:ascii="Calibri" w:hAnsi="Calibri" w:cs="Calibri"/>
              </w:rPr>
            </w:pPr>
          </w:p>
        </w:tc>
        <w:tc>
          <w:tcPr>
            <w:tcW w:w="4037" w:type="dxa"/>
            <w:gridSpan w:val="10"/>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tcPr>
          <w:p w14:paraId="7DA24869" w14:textId="77777777" w:rsidR="00710088" w:rsidRPr="005F6442" w:rsidRDefault="00710088" w:rsidP="005F6442">
            <w:pPr>
              <w:keepNext/>
              <w:keepLines/>
              <w:snapToGrid w:val="0"/>
              <w:rPr>
                <w:rFonts w:ascii="Calibri" w:hAnsi="Calibri" w:cs="Calibri"/>
              </w:rPr>
            </w:pPr>
          </w:p>
        </w:tc>
        <w:tc>
          <w:tcPr>
            <w:tcW w:w="4321" w:type="dxa"/>
            <w:gridSpan w:val="12"/>
          </w:tcPr>
          <w:p w14:paraId="55C0D1FD" w14:textId="77777777" w:rsidR="00710088" w:rsidRPr="005F6442" w:rsidRDefault="00710088" w:rsidP="005F6442">
            <w:pPr>
              <w:keepNext/>
              <w:keepLines/>
              <w:snapToGrid w:val="0"/>
              <w:rPr>
                <w:rFonts w:ascii="Calibri" w:hAnsi="Calibri" w:cs="Calibri"/>
              </w:rPr>
            </w:pPr>
          </w:p>
        </w:tc>
        <w:tc>
          <w:tcPr>
            <w:tcW w:w="4847" w:type="dxa"/>
            <w:gridSpan w:val="15"/>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tcPr>
          <w:p w14:paraId="7CF90D5B" w14:textId="77777777" w:rsidR="00710088" w:rsidRPr="005F6442" w:rsidRDefault="00710088" w:rsidP="005F6442">
            <w:pPr>
              <w:keepNext/>
              <w:keepLines/>
              <w:snapToGrid w:val="0"/>
              <w:rPr>
                <w:rFonts w:ascii="Calibri" w:hAnsi="Calibri" w:cs="Calibri"/>
              </w:rPr>
            </w:pPr>
          </w:p>
        </w:tc>
        <w:tc>
          <w:tcPr>
            <w:tcW w:w="1701" w:type="dxa"/>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tcPr>
          <w:p w14:paraId="0F6C349A" w14:textId="77777777" w:rsidR="00710088" w:rsidRPr="005F6442" w:rsidRDefault="00710088" w:rsidP="005F6442">
            <w:pPr>
              <w:keepNext/>
              <w:keepLines/>
              <w:snapToGrid w:val="0"/>
              <w:rPr>
                <w:rFonts w:ascii="Calibri" w:hAnsi="Calibri" w:cs="Calibri"/>
              </w:rPr>
            </w:pPr>
          </w:p>
        </w:tc>
        <w:tc>
          <w:tcPr>
            <w:tcW w:w="4321" w:type="dxa"/>
            <w:gridSpan w:val="12"/>
          </w:tcPr>
          <w:p w14:paraId="452AB935" w14:textId="77777777" w:rsidR="00710088" w:rsidRPr="005F6442" w:rsidRDefault="00710088" w:rsidP="005F6442">
            <w:pPr>
              <w:keepNext/>
              <w:keepLines/>
              <w:snapToGrid w:val="0"/>
              <w:rPr>
                <w:rFonts w:ascii="Calibri" w:hAnsi="Calibri" w:cs="Calibri"/>
              </w:rPr>
            </w:pPr>
          </w:p>
        </w:tc>
        <w:tc>
          <w:tcPr>
            <w:tcW w:w="4847" w:type="dxa"/>
            <w:gridSpan w:val="15"/>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tcPr>
          <w:p w14:paraId="4A3D81C4" w14:textId="77777777" w:rsidR="00710088" w:rsidRPr="005F6442" w:rsidRDefault="00710088" w:rsidP="005F6442">
            <w:pPr>
              <w:keepNext/>
              <w:keepLines/>
              <w:snapToGrid w:val="0"/>
              <w:rPr>
                <w:rFonts w:ascii="Calibri" w:hAnsi="Calibri" w:cs="Calibri"/>
              </w:rPr>
            </w:pPr>
          </w:p>
        </w:tc>
        <w:tc>
          <w:tcPr>
            <w:tcW w:w="1701" w:type="dxa"/>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tcPr>
          <w:p w14:paraId="78122ECD" w14:textId="77777777" w:rsidR="00710088" w:rsidRPr="005F6442" w:rsidRDefault="00710088" w:rsidP="005F6442">
            <w:pPr>
              <w:keepNext/>
              <w:keepLines/>
              <w:snapToGrid w:val="0"/>
              <w:rPr>
                <w:rFonts w:ascii="Calibri" w:hAnsi="Calibri" w:cs="Calibri"/>
              </w:rPr>
            </w:pPr>
          </w:p>
        </w:tc>
        <w:tc>
          <w:tcPr>
            <w:tcW w:w="4037" w:type="dxa"/>
            <w:gridSpan w:val="10"/>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tcPr>
          <w:p w14:paraId="2D6317A3" w14:textId="77777777" w:rsidR="00710088" w:rsidRPr="005F6442" w:rsidRDefault="00710088" w:rsidP="005F6442">
            <w:pPr>
              <w:keepNext/>
              <w:keepLines/>
              <w:snapToGrid w:val="0"/>
              <w:rPr>
                <w:rFonts w:ascii="Calibri" w:hAnsi="Calibri" w:cs="Calibri"/>
              </w:rPr>
            </w:pPr>
          </w:p>
        </w:tc>
        <w:tc>
          <w:tcPr>
            <w:tcW w:w="4321" w:type="dxa"/>
            <w:gridSpan w:val="12"/>
          </w:tcPr>
          <w:p w14:paraId="4D8E8F19" w14:textId="77777777" w:rsidR="00710088" w:rsidRPr="005F6442" w:rsidRDefault="00710088" w:rsidP="005F6442">
            <w:pPr>
              <w:keepNext/>
              <w:keepLines/>
              <w:snapToGrid w:val="0"/>
              <w:rPr>
                <w:rFonts w:ascii="Calibri" w:hAnsi="Calibri" w:cs="Calibri"/>
              </w:rPr>
            </w:pPr>
          </w:p>
        </w:tc>
        <w:tc>
          <w:tcPr>
            <w:tcW w:w="4847" w:type="dxa"/>
            <w:gridSpan w:val="15"/>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tcPr>
          <w:p w14:paraId="60C565C5" w14:textId="77777777" w:rsidR="00710088" w:rsidRPr="005F6442" w:rsidRDefault="00710088" w:rsidP="005F6442">
            <w:pPr>
              <w:keepNext/>
              <w:keepLines/>
              <w:snapToGrid w:val="0"/>
              <w:rPr>
                <w:rFonts w:ascii="Calibri" w:hAnsi="Calibri" w:cs="Calibri"/>
              </w:rPr>
            </w:pPr>
          </w:p>
        </w:tc>
        <w:tc>
          <w:tcPr>
            <w:tcW w:w="4037" w:type="dxa"/>
            <w:gridSpan w:val="10"/>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tcPr>
          <w:p w14:paraId="6BDCB13B" w14:textId="77777777" w:rsidR="00710088" w:rsidRPr="005F6442" w:rsidRDefault="00710088" w:rsidP="005F6442">
            <w:pPr>
              <w:keepNext/>
              <w:keepLines/>
              <w:snapToGrid w:val="0"/>
              <w:rPr>
                <w:rFonts w:ascii="Calibri" w:hAnsi="Calibri" w:cs="Calibri"/>
              </w:rPr>
            </w:pPr>
          </w:p>
        </w:tc>
        <w:tc>
          <w:tcPr>
            <w:tcW w:w="4321" w:type="dxa"/>
            <w:gridSpan w:val="12"/>
          </w:tcPr>
          <w:p w14:paraId="0C881608" w14:textId="77777777" w:rsidR="00710088" w:rsidRPr="005F6442" w:rsidRDefault="00710088" w:rsidP="005F6442">
            <w:pPr>
              <w:keepNext/>
              <w:keepLines/>
              <w:snapToGrid w:val="0"/>
              <w:rPr>
                <w:rFonts w:ascii="Calibri" w:hAnsi="Calibri" w:cs="Calibri"/>
              </w:rPr>
            </w:pPr>
          </w:p>
        </w:tc>
        <w:tc>
          <w:tcPr>
            <w:tcW w:w="4847" w:type="dxa"/>
            <w:gridSpan w:val="15"/>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tcPr>
          <w:p w14:paraId="3B643E45" w14:textId="77777777" w:rsidR="00710088" w:rsidRPr="005F6442" w:rsidRDefault="00710088" w:rsidP="005F6442">
            <w:pPr>
              <w:keepNext/>
              <w:keepLines/>
              <w:snapToGrid w:val="0"/>
              <w:rPr>
                <w:rFonts w:ascii="Calibri" w:hAnsi="Calibri" w:cs="Calibri"/>
              </w:rPr>
            </w:pPr>
          </w:p>
        </w:tc>
        <w:tc>
          <w:tcPr>
            <w:tcW w:w="4037" w:type="dxa"/>
            <w:gridSpan w:val="10"/>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tcPr>
          <w:p w14:paraId="79F1B94A" w14:textId="77777777" w:rsidR="00710088" w:rsidRPr="005F6442" w:rsidRDefault="00710088" w:rsidP="005F6442">
            <w:pPr>
              <w:keepNext/>
              <w:keepLines/>
              <w:snapToGrid w:val="0"/>
              <w:rPr>
                <w:rFonts w:ascii="Calibri" w:hAnsi="Calibri" w:cs="Calibri"/>
              </w:rPr>
            </w:pPr>
          </w:p>
        </w:tc>
        <w:tc>
          <w:tcPr>
            <w:tcW w:w="4321" w:type="dxa"/>
            <w:gridSpan w:val="12"/>
          </w:tcPr>
          <w:p w14:paraId="495E40EC" w14:textId="77777777" w:rsidR="00710088" w:rsidRPr="005F6442" w:rsidRDefault="00710088" w:rsidP="005F6442">
            <w:pPr>
              <w:keepNext/>
              <w:keepLines/>
              <w:snapToGrid w:val="0"/>
              <w:rPr>
                <w:rFonts w:ascii="Calibri" w:hAnsi="Calibri" w:cs="Calibri"/>
              </w:rPr>
            </w:pPr>
          </w:p>
        </w:tc>
        <w:tc>
          <w:tcPr>
            <w:tcW w:w="4847" w:type="dxa"/>
            <w:gridSpan w:val="15"/>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tcPr>
          <w:p w14:paraId="3FA88D16" w14:textId="77777777" w:rsidR="00710088" w:rsidRPr="005F6442" w:rsidRDefault="00710088" w:rsidP="005F6442">
            <w:pPr>
              <w:keepNext/>
              <w:keepLines/>
              <w:snapToGrid w:val="0"/>
              <w:rPr>
                <w:rFonts w:ascii="Calibri" w:hAnsi="Calibri" w:cs="Calibri"/>
              </w:rPr>
            </w:pPr>
          </w:p>
        </w:tc>
        <w:tc>
          <w:tcPr>
            <w:tcW w:w="1701" w:type="dxa"/>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tcPr>
          <w:p w14:paraId="581F009D" w14:textId="77777777" w:rsidR="00710088" w:rsidRPr="005F6442" w:rsidRDefault="00710088" w:rsidP="005F6442">
            <w:pPr>
              <w:keepNext/>
              <w:keepLines/>
              <w:snapToGrid w:val="0"/>
              <w:rPr>
                <w:rFonts w:ascii="Calibri" w:hAnsi="Calibri" w:cs="Calibri"/>
              </w:rPr>
            </w:pPr>
          </w:p>
        </w:tc>
        <w:tc>
          <w:tcPr>
            <w:tcW w:w="4321" w:type="dxa"/>
            <w:gridSpan w:val="12"/>
          </w:tcPr>
          <w:p w14:paraId="3867600D" w14:textId="77777777" w:rsidR="00710088" w:rsidRPr="005F6442" w:rsidRDefault="00710088" w:rsidP="005F6442">
            <w:pPr>
              <w:keepNext/>
              <w:keepLines/>
              <w:snapToGrid w:val="0"/>
              <w:rPr>
                <w:rFonts w:ascii="Calibri" w:hAnsi="Calibri" w:cs="Calibri"/>
              </w:rPr>
            </w:pPr>
          </w:p>
        </w:tc>
        <w:tc>
          <w:tcPr>
            <w:tcW w:w="4847" w:type="dxa"/>
            <w:gridSpan w:val="15"/>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tcPr>
          <w:p w14:paraId="07D10442" w14:textId="77777777" w:rsidR="00710088" w:rsidRPr="005F6442" w:rsidRDefault="00710088" w:rsidP="005F6442">
            <w:pPr>
              <w:keepNext/>
              <w:keepLines/>
              <w:snapToGrid w:val="0"/>
              <w:rPr>
                <w:rFonts w:ascii="Calibri" w:hAnsi="Calibri" w:cs="Calibri"/>
              </w:rPr>
            </w:pPr>
          </w:p>
        </w:tc>
        <w:tc>
          <w:tcPr>
            <w:tcW w:w="1701" w:type="dxa"/>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tcPr>
          <w:p w14:paraId="2EFD1806" w14:textId="77777777" w:rsidR="00710088" w:rsidRPr="005F6442" w:rsidRDefault="00710088" w:rsidP="005F6442">
            <w:pPr>
              <w:keepNext/>
              <w:keepLines/>
              <w:snapToGrid w:val="0"/>
              <w:rPr>
                <w:rFonts w:ascii="Calibri" w:hAnsi="Calibri" w:cs="Calibri"/>
              </w:rPr>
            </w:pPr>
          </w:p>
        </w:tc>
        <w:tc>
          <w:tcPr>
            <w:tcW w:w="4037" w:type="dxa"/>
            <w:gridSpan w:val="10"/>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tcPr>
          <w:p w14:paraId="3663DA63" w14:textId="77777777" w:rsidR="00710088" w:rsidRPr="005F6442" w:rsidRDefault="00710088" w:rsidP="005F6442">
            <w:pPr>
              <w:keepNext/>
              <w:keepLines/>
              <w:snapToGrid w:val="0"/>
              <w:rPr>
                <w:rFonts w:ascii="Calibri" w:hAnsi="Calibri" w:cs="Calibri"/>
              </w:rPr>
            </w:pPr>
          </w:p>
        </w:tc>
        <w:tc>
          <w:tcPr>
            <w:tcW w:w="4321" w:type="dxa"/>
            <w:gridSpan w:val="12"/>
          </w:tcPr>
          <w:p w14:paraId="2FBDCD6D" w14:textId="77777777" w:rsidR="00710088" w:rsidRPr="005F6442" w:rsidRDefault="00710088" w:rsidP="005F6442">
            <w:pPr>
              <w:keepNext/>
              <w:keepLines/>
              <w:snapToGrid w:val="0"/>
              <w:rPr>
                <w:rFonts w:ascii="Calibri" w:hAnsi="Calibri" w:cs="Calibri"/>
              </w:rPr>
            </w:pPr>
          </w:p>
        </w:tc>
        <w:tc>
          <w:tcPr>
            <w:tcW w:w="4847" w:type="dxa"/>
            <w:gridSpan w:val="15"/>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tcPr>
          <w:p w14:paraId="660EB582" w14:textId="77777777" w:rsidR="00710088" w:rsidRPr="005F6442" w:rsidRDefault="00710088" w:rsidP="005F6442">
            <w:pPr>
              <w:keepNext/>
              <w:keepLines/>
              <w:snapToGrid w:val="0"/>
              <w:rPr>
                <w:rFonts w:ascii="Calibri" w:hAnsi="Calibri" w:cs="Calibri"/>
              </w:rPr>
            </w:pPr>
          </w:p>
        </w:tc>
        <w:tc>
          <w:tcPr>
            <w:tcW w:w="4037" w:type="dxa"/>
            <w:gridSpan w:val="10"/>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tcPr>
          <w:p w14:paraId="0EB8A4F4" w14:textId="77777777" w:rsidR="00710088" w:rsidRPr="005F6442" w:rsidRDefault="00710088" w:rsidP="005F6442">
            <w:pPr>
              <w:keepNext/>
              <w:keepLines/>
              <w:snapToGrid w:val="0"/>
              <w:rPr>
                <w:rFonts w:ascii="Calibri" w:hAnsi="Calibri" w:cs="Calibri"/>
              </w:rPr>
            </w:pPr>
          </w:p>
        </w:tc>
        <w:tc>
          <w:tcPr>
            <w:tcW w:w="4321" w:type="dxa"/>
            <w:gridSpan w:val="12"/>
          </w:tcPr>
          <w:p w14:paraId="5C9CEC1F" w14:textId="77777777" w:rsidR="00710088" w:rsidRPr="005F6442" w:rsidRDefault="00710088" w:rsidP="005F6442">
            <w:pPr>
              <w:keepNext/>
              <w:keepLines/>
              <w:snapToGrid w:val="0"/>
              <w:rPr>
                <w:rFonts w:ascii="Calibri" w:hAnsi="Calibri" w:cs="Calibri"/>
              </w:rPr>
            </w:pPr>
          </w:p>
        </w:tc>
        <w:tc>
          <w:tcPr>
            <w:tcW w:w="4847" w:type="dxa"/>
            <w:gridSpan w:val="15"/>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tcPr>
          <w:p w14:paraId="23D570B7" w14:textId="77777777" w:rsidR="00710088" w:rsidRPr="005F6442" w:rsidRDefault="00710088" w:rsidP="005F6442">
            <w:pPr>
              <w:keepNext/>
              <w:keepLines/>
              <w:snapToGrid w:val="0"/>
              <w:rPr>
                <w:rFonts w:ascii="Calibri" w:hAnsi="Calibri" w:cs="Calibri"/>
              </w:rPr>
            </w:pPr>
          </w:p>
        </w:tc>
        <w:tc>
          <w:tcPr>
            <w:tcW w:w="4037" w:type="dxa"/>
            <w:gridSpan w:val="10"/>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tcPr>
          <w:p w14:paraId="7B0DEE68" w14:textId="77777777" w:rsidR="00710088" w:rsidRPr="005F6442" w:rsidRDefault="00710088" w:rsidP="005F6442">
            <w:pPr>
              <w:keepNext/>
              <w:keepLines/>
              <w:snapToGrid w:val="0"/>
              <w:rPr>
                <w:rFonts w:ascii="Calibri" w:hAnsi="Calibri" w:cs="Calibri"/>
              </w:rPr>
            </w:pPr>
          </w:p>
        </w:tc>
        <w:tc>
          <w:tcPr>
            <w:tcW w:w="4321" w:type="dxa"/>
            <w:gridSpan w:val="12"/>
          </w:tcPr>
          <w:p w14:paraId="607FFD85" w14:textId="77777777" w:rsidR="00710088" w:rsidRPr="005F6442" w:rsidRDefault="00710088" w:rsidP="005F6442">
            <w:pPr>
              <w:keepNext/>
              <w:keepLines/>
              <w:snapToGrid w:val="0"/>
              <w:rPr>
                <w:rFonts w:ascii="Calibri" w:hAnsi="Calibri" w:cs="Calibri"/>
              </w:rPr>
            </w:pPr>
          </w:p>
        </w:tc>
        <w:tc>
          <w:tcPr>
            <w:tcW w:w="4847" w:type="dxa"/>
            <w:gridSpan w:val="15"/>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tcPr>
          <w:p w14:paraId="1286BDA0" w14:textId="77777777" w:rsidR="00710088" w:rsidRPr="005F6442" w:rsidRDefault="00710088" w:rsidP="005F6442">
            <w:pPr>
              <w:keepNext/>
              <w:keepLines/>
              <w:snapToGrid w:val="0"/>
              <w:rPr>
                <w:rFonts w:ascii="Calibri" w:hAnsi="Calibri" w:cs="Calibri"/>
              </w:rPr>
            </w:pPr>
          </w:p>
        </w:tc>
        <w:tc>
          <w:tcPr>
            <w:tcW w:w="1701" w:type="dxa"/>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tcPr>
          <w:p w14:paraId="5251FE6D" w14:textId="77777777" w:rsidR="00710088" w:rsidRPr="005F6442" w:rsidRDefault="00710088" w:rsidP="005F6442">
            <w:pPr>
              <w:keepNext/>
              <w:keepLines/>
              <w:snapToGrid w:val="0"/>
              <w:rPr>
                <w:rFonts w:ascii="Calibri" w:hAnsi="Calibri" w:cs="Calibri"/>
              </w:rPr>
            </w:pPr>
          </w:p>
        </w:tc>
        <w:tc>
          <w:tcPr>
            <w:tcW w:w="4321" w:type="dxa"/>
            <w:gridSpan w:val="12"/>
          </w:tcPr>
          <w:p w14:paraId="2E9A77E9" w14:textId="77777777" w:rsidR="00710088" w:rsidRPr="005F6442" w:rsidRDefault="00710088" w:rsidP="005F6442">
            <w:pPr>
              <w:keepNext/>
              <w:keepLines/>
              <w:snapToGrid w:val="0"/>
              <w:rPr>
                <w:rFonts w:ascii="Calibri" w:hAnsi="Calibri" w:cs="Calibri"/>
              </w:rPr>
            </w:pPr>
          </w:p>
        </w:tc>
        <w:tc>
          <w:tcPr>
            <w:tcW w:w="4847" w:type="dxa"/>
            <w:gridSpan w:val="15"/>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tcPr>
          <w:p w14:paraId="126FC222" w14:textId="77777777" w:rsidR="00710088" w:rsidRPr="005F6442" w:rsidRDefault="00710088" w:rsidP="005F6442">
            <w:pPr>
              <w:keepNext/>
              <w:keepLines/>
              <w:snapToGrid w:val="0"/>
              <w:rPr>
                <w:rFonts w:ascii="Calibri" w:hAnsi="Calibri" w:cs="Calibri"/>
              </w:rPr>
            </w:pPr>
          </w:p>
        </w:tc>
        <w:tc>
          <w:tcPr>
            <w:tcW w:w="1701" w:type="dxa"/>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tcPr>
          <w:p w14:paraId="1F93E37F" w14:textId="77777777" w:rsidR="00710088" w:rsidRPr="005F6442" w:rsidRDefault="00710088" w:rsidP="005F6442">
            <w:pPr>
              <w:keepNext/>
              <w:keepLines/>
              <w:snapToGrid w:val="0"/>
              <w:rPr>
                <w:rFonts w:ascii="Calibri" w:hAnsi="Calibri" w:cs="Calibri"/>
              </w:rPr>
            </w:pPr>
          </w:p>
        </w:tc>
        <w:tc>
          <w:tcPr>
            <w:tcW w:w="4037" w:type="dxa"/>
            <w:gridSpan w:val="10"/>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tcPr>
          <w:p w14:paraId="419DEDC3" w14:textId="77777777" w:rsidR="00710088" w:rsidRPr="005F6442" w:rsidRDefault="00710088" w:rsidP="005F6442">
            <w:pPr>
              <w:keepNext/>
              <w:keepLines/>
              <w:snapToGrid w:val="0"/>
              <w:rPr>
                <w:rFonts w:ascii="Calibri" w:hAnsi="Calibri" w:cs="Calibri"/>
              </w:rPr>
            </w:pPr>
          </w:p>
        </w:tc>
        <w:tc>
          <w:tcPr>
            <w:tcW w:w="4321" w:type="dxa"/>
            <w:gridSpan w:val="12"/>
          </w:tcPr>
          <w:p w14:paraId="62B71B6B" w14:textId="77777777" w:rsidR="00710088" w:rsidRPr="005F6442" w:rsidRDefault="00710088" w:rsidP="005F6442">
            <w:pPr>
              <w:keepNext/>
              <w:keepLines/>
              <w:snapToGrid w:val="0"/>
              <w:rPr>
                <w:rFonts w:ascii="Calibri" w:hAnsi="Calibri" w:cs="Calibri"/>
              </w:rPr>
            </w:pPr>
          </w:p>
        </w:tc>
        <w:tc>
          <w:tcPr>
            <w:tcW w:w="4847" w:type="dxa"/>
            <w:gridSpan w:val="15"/>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tcPr>
          <w:p w14:paraId="68DB6AAE" w14:textId="77777777" w:rsidR="00710088" w:rsidRPr="005F6442" w:rsidRDefault="00710088" w:rsidP="005F6442">
            <w:pPr>
              <w:keepNext/>
              <w:keepLines/>
              <w:snapToGrid w:val="0"/>
              <w:rPr>
                <w:rFonts w:ascii="Calibri" w:hAnsi="Calibri" w:cs="Calibri"/>
              </w:rPr>
            </w:pPr>
          </w:p>
        </w:tc>
        <w:tc>
          <w:tcPr>
            <w:tcW w:w="4037" w:type="dxa"/>
            <w:gridSpan w:val="10"/>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tcPr>
          <w:p w14:paraId="1F27A57A" w14:textId="77777777" w:rsidR="00710088" w:rsidRPr="005F6442" w:rsidRDefault="00710088" w:rsidP="005F6442">
            <w:pPr>
              <w:keepNext/>
              <w:keepLines/>
              <w:snapToGrid w:val="0"/>
              <w:rPr>
                <w:rFonts w:ascii="Calibri" w:hAnsi="Calibri" w:cs="Calibri"/>
              </w:rPr>
            </w:pPr>
          </w:p>
        </w:tc>
        <w:tc>
          <w:tcPr>
            <w:tcW w:w="4321" w:type="dxa"/>
            <w:gridSpan w:val="12"/>
          </w:tcPr>
          <w:p w14:paraId="4F03ECDF" w14:textId="77777777" w:rsidR="00710088" w:rsidRPr="005F6442" w:rsidRDefault="00710088" w:rsidP="005F6442">
            <w:pPr>
              <w:keepNext/>
              <w:keepLines/>
              <w:snapToGrid w:val="0"/>
              <w:rPr>
                <w:rFonts w:ascii="Calibri" w:hAnsi="Calibri" w:cs="Calibri"/>
              </w:rPr>
            </w:pPr>
          </w:p>
        </w:tc>
        <w:tc>
          <w:tcPr>
            <w:tcW w:w="4847" w:type="dxa"/>
            <w:gridSpan w:val="15"/>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tcPr>
          <w:p w14:paraId="5CEF8C9D" w14:textId="77777777" w:rsidR="00710088" w:rsidRPr="005F6442" w:rsidRDefault="00710088" w:rsidP="005F6442">
            <w:pPr>
              <w:keepNext/>
              <w:keepLines/>
              <w:snapToGrid w:val="0"/>
              <w:rPr>
                <w:rFonts w:ascii="Calibri" w:hAnsi="Calibri" w:cs="Calibri"/>
              </w:rPr>
            </w:pPr>
          </w:p>
        </w:tc>
        <w:tc>
          <w:tcPr>
            <w:tcW w:w="4037" w:type="dxa"/>
            <w:gridSpan w:val="10"/>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tcPr>
          <w:p w14:paraId="49CEB48B" w14:textId="77777777" w:rsidR="00710088" w:rsidRPr="005F6442" w:rsidRDefault="00710088" w:rsidP="005F6442">
            <w:pPr>
              <w:keepNext/>
              <w:keepLines/>
              <w:snapToGrid w:val="0"/>
              <w:rPr>
                <w:rFonts w:ascii="Calibri" w:hAnsi="Calibri" w:cs="Calibri"/>
              </w:rPr>
            </w:pPr>
          </w:p>
        </w:tc>
        <w:tc>
          <w:tcPr>
            <w:tcW w:w="4321" w:type="dxa"/>
            <w:gridSpan w:val="12"/>
          </w:tcPr>
          <w:p w14:paraId="19F107EC" w14:textId="77777777" w:rsidR="00710088" w:rsidRPr="005F6442" w:rsidRDefault="00710088" w:rsidP="005F6442">
            <w:pPr>
              <w:keepNext/>
              <w:keepLines/>
              <w:snapToGrid w:val="0"/>
              <w:rPr>
                <w:rFonts w:ascii="Calibri" w:hAnsi="Calibri" w:cs="Calibri"/>
              </w:rPr>
            </w:pPr>
          </w:p>
        </w:tc>
        <w:tc>
          <w:tcPr>
            <w:tcW w:w="4847" w:type="dxa"/>
            <w:gridSpan w:val="15"/>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tcPr>
          <w:p w14:paraId="38EFF09E" w14:textId="77777777" w:rsidR="00710088" w:rsidRPr="005F6442" w:rsidRDefault="00710088" w:rsidP="005F6442">
            <w:pPr>
              <w:keepNext/>
              <w:keepLines/>
              <w:snapToGrid w:val="0"/>
              <w:rPr>
                <w:rFonts w:ascii="Calibri" w:hAnsi="Calibri" w:cs="Calibri"/>
              </w:rPr>
            </w:pPr>
          </w:p>
        </w:tc>
        <w:tc>
          <w:tcPr>
            <w:tcW w:w="1701" w:type="dxa"/>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tcPr>
          <w:p w14:paraId="4D312E40" w14:textId="77777777" w:rsidR="00710088" w:rsidRPr="005F6442" w:rsidRDefault="00710088" w:rsidP="005F6442">
            <w:pPr>
              <w:keepNext/>
              <w:keepLines/>
              <w:snapToGrid w:val="0"/>
              <w:rPr>
                <w:rFonts w:ascii="Calibri" w:hAnsi="Calibri" w:cs="Calibri"/>
              </w:rPr>
            </w:pPr>
          </w:p>
        </w:tc>
        <w:tc>
          <w:tcPr>
            <w:tcW w:w="4321" w:type="dxa"/>
            <w:gridSpan w:val="12"/>
          </w:tcPr>
          <w:p w14:paraId="72C83253" w14:textId="77777777" w:rsidR="00710088" w:rsidRPr="005F6442" w:rsidRDefault="00710088" w:rsidP="005F6442">
            <w:pPr>
              <w:keepNext/>
              <w:keepLines/>
              <w:snapToGrid w:val="0"/>
              <w:rPr>
                <w:rFonts w:ascii="Calibri" w:hAnsi="Calibri" w:cs="Calibri"/>
              </w:rPr>
            </w:pPr>
          </w:p>
        </w:tc>
        <w:tc>
          <w:tcPr>
            <w:tcW w:w="4847" w:type="dxa"/>
            <w:gridSpan w:val="15"/>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tcPr>
          <w:p w14:paraId="1B822A95" w14:textId="77777777" w:rsidR="00710088" w:rsidRPr="005F6442" w:rsidRDefault="00710088" w:rsidP="005F6442">
            <w:pPr>
              <w:keepNext/>
              <w:keepLines/>
              <w:snapToGrid w:val="0"/>
              <w:rPr>
                <w:rFonts w:ascii="Calibri" w:hAnsi="Calibri" w:cs="Calibri"/>
              </w:rPr>
            </w:pPr>
          </w:p>
        </w:tc>
        <w:tc>
          <w:tcPr>
            <w:tcW w:w="4037" w:type="dxa"/>
            <w:gridSpan w:val="10"/>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tcPr>
          <w:p w14:paraId="11449841" w14:textId="77777777" w:rsidR="00710088" w:rsidRPr="005F6442" w:rsidRDefault="00710088" w:rsidP="005F6442">
            <w:pPr>
              <w:keepNext/>
              <w:keepLines/>
              <w:snapToGrid w:val="0"/>
              <w:rPr>
                <w:rFonts w:ascii="Calibri" w:hAnsi="Calibri" w:cs="Calibri"/>
              </w:rPr>
            </w:pPr>
          </w:p>
        </w:tc>
        <w:tc>
          <w:tcPr>
            <w:tcW w:w="4321" w:type="dxa"/>
            <w:gridSpan w:val="12"/>
          </w:tcPr>
          <w:p w14:paraId="0F91B215" w14:textId="77777777" w:rsidR="00710088" w:rsidRPr="005F6442" w:rsidRDefault="00710088" w:rsidP="005F6442">
            <w:pPr>
              <w:keepNext/>
              <w:keepLines/>
              <w:snapToGrid w:val="0"/>
              <w:rPr>
                <w:rFonts w:ascii="Calibri" w:hAnsi="Calibri" w:cs="Calibri"/>
              </w:rPr>
            </w:pPr>
          </w:p>
        </w:tc>
        <w:tc>
          <w:tcPr>
            <w:tcW w:w="4847" w:type="dxa"/>
            <w:gridSpan w:val="15"/>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tcPr>
          <w:p w14:paraId="630C8FC1" w14:textId="77777777" w:rsidR="00710088" w:rsidRPr="005F6442" w:rsidRDefault="00710088" w:rsidP="005F6442">
            <w:pPr>
              <w:keepNext/>
              <w:keepLines/>
              <w:snapToGrid w:val="0"/>
              <w:rPr>
                <w:rFonts w:ascii="Calibri" w:hAnsi="Calibri" w:cs="Calibri"/>
              </w:rPr>
            </w:pPr>
          </w:p>
        </w:tc>
        <w:tc>
          <w:tcPr>
            <w:tcW w:w="4037" w:type="dxa"/>
            <w:gridSpan w:val="10"/>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tcPr>
          <w:p w14:paraId="2B161142" w14:textId="77777777" w:rsidR="00710088" w:rsidRPr="005F6442" w:rsidRDefault="00710088" w:rsidP="005F6442">
            <w:pPr>
              <w:keepNext/>
              <w:keepLines/>
              <w:snapToGrid w:val="0"/>
              <w:rPr>
                <w:rFonts w:ascii="Calibri" w:hAnsi="Calibri" w:cs="Calibri"/>
              </w:rPr>
            </w:pPr>
          </w:p>
        </w:tc>
        <w:tc>
          <w:tcPr>
            <w:tcW w:w="4321" w:type="dxa"/>
            <w:gridSpan w:val="12"/>
          </w:tcPr>
          <w:p w14:paraId="08A0D610" w14:textId="77777777" w:rsidR="00710088" w:rsidRPr="005F6442" w:rsidRDefault="00710088" w:rsidP="005F6442">
            <w:pPr>
              <w:keepNext/>
              <w:keepLines/>
              <w:snapToGrid w:val="0"/>
              <w:rPr>
                <w:rFonts w:ascii="Calibri" w:hAnsi="Calibri" w:cs="Calibri"/>
              </w:rPr>
            </w:pPr>
          </w:p>
        </w:tc>
        <w:tc>
          <w:tcPr>
            <w:tcW w:w="4847" w:type="dxa"/>
            <w:gridSpan w:val="15"/>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tcPr>
          <w:p w14:paraId="18C5111E" w14:textId="77777777" w:rsidR="00710088" w:rsidRPr="005F6442" w:rsidRDefault="00710088" w:rsidP="005F6442">
            <w:pPr>
              <w:keepNext/>
              <w:keepLines/>
              <w:snapToGrid w:val="0"/>
              <w:rPr>
                <w:rFonts w:ascii="Calibri" w:hAnsi="Calibri" w:cs="Calibri"/>
              </w:rPr>
            </w:pPr>
          </w:p>
        </w:tc>
        <w:tc>
          <w:tcPr>
            <w:tcW w:w="4037" w:type="dxa"/>
            <w:gridSpan w:val="10"/>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tcPr>
          <w:p w14:paraId="6D4583C6" w14:textId="77777777" w:rsidR="00710088" w:rsidRPr="005F6442" w:rsidRDefault="00710088" w:rsidP="005F6442">
            <w:pPr>
              <w:keepNext/>
              <w:keepLines/>
              <w:snapToGrid w:val="0"/>
              <w:rPr>
                <w:rFonts w:ascii="Calibri" w:hAnsi="Calibri" w:cs="Calibri"/>
              </w:rPr>
            </w:pPr>
          </w:p>
        </w:tc>
        <w:tc>
          <w:tcPr>
            <w:tcW w:w="4321" w:type="dxa"/>
            <w:gridSpan w:val="12"/>
          </w:tcPr>
          <w:p w14:paraId="1EDD34AC" w14:textId="77777777" w:rsidR="00710088" w:rsidRPr="005F6442" w:rsidRDefault="00710088" w:rsidP="005F6442">
            <w:pPr>
              <w:keepNext/>
              <w:keepLines/>
              <w:snapToGrid w:val="0"/>
              <w:rPr>
                <w:rFonts w:ascii="Calibri" w:hAnsi="Calibri" w:cs="Calibri"/>
              </w:rPr>
            </w:pPr>
          </w:p>
        </w:tc>
        <w:tc>
          <w:tcPr>
            <w:tcW w:w="4847" w:type="dxa"/>
            <w:gridSpan w:val="15"/>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tcPr>
          <w:p w14:paraId="05910DA6" w14:textId="77777777" w:rsidR="00710088" w:rsidRPr="005F6442" w:rsidRDefault="00710088" w:rsidP="005F6442">
            <w:pPr>
              <w:keepNext/>
              <w:keepLines/>
              <w:snapToGrid w:val="0"/>
              <w:rPr>
                <w:rFonts w:ascii="Calibri" w:hAnsi="Calibri" w:cs="Calibri"/>
              </w:rPr>
            </w:pPr>
          </w:p>
        </w:tc>
        <w:tc>
          <w:tcPr>
            <w:tcW w:w="1701" w:type="dxa"/>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tcPr>
          <w:p w14:paraId="4142E4CB" w14:textId="77777777" w:rsidR="00710088" w:rsidRPr="005F6442" w:rsidRDefault="00710088" w:rsidP="005F6442">
            <w:pPr>
              <w:keepNext/>
              <w:keepLines/>
              <w:snapToGrid w:val="0"/>
              <w:rPr>
                <w:rFonts w:ascii="Calibri" w:hAnsi="Calibri" w:cs="Calibri"/>
              </w:rPr>
            </w:pPr>
          </w:p>
        </w:tc>
        <w:tc>
          <w:tcPr>
            <w:tcW w:w="4321" w:type="dxa"/>
            <w:gridSpan w:val="12"/>
          </w:tcPr>
          <w:p w14:paraId="3E501B16" w14:textId="77777777" w:rsidR="00710088" w:rsidRPr="005F6442" w:rsidRDefault="00710088" w:rsidP="005F6442">
            <w:pPr>
              <w:keepNext/>
              <w:keepLines/>
              <w:snapToGrid w:val="0"/>
              <w:rPr>
                <w:rFonts w:ascii="Calibri" w:hAnsi="Calibri" w:cs="Calibri"/>
              </w:rPr>
            </w:pPr>
          </w:p>
        </w:tc>
        <w:tc>
          <w:tcPr>
            <w:tcW w:w="4847" w:type="dxa"/>
            <w:gridSpan w:val="15"/>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7D5015">
      <w:pPr>
        <w:pStyle w:val="Titre1"/>
      </w:pPr>
      <w:bookmarkStart w:id="30" w:name="_Toc204681283"/>
      <w:r w:rsidRPr="002D7913">
        <w:lastRenderedPageBreak/>
        <w:t>SIGNATURE DU MARCHE PUBLIC PAR LE TITULAIRE INDIVIDUEL OU, EN CAS DE GROUPEMENT, LE MANDATAIRE DÛMENT HABILITE OU CHAQUE MEMBRE DU GROUPEMENT</w:t>
      </w:r>
      <w:bookmarkEnd w:id="30"/>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31" w:name="_Hlk40082415"/>
      <w:r w:rsidRPr="005F6442">
        <w:rPr>
          <w:rFonts w:ascii="Calibri" w:hAnsi="Calibri" w:cs="Calibri"/>
          <w:b/>
          <w:bCs/>
          <w:szCs w:val="24"/>
        </w:rPr>
        <w:t>–</w:t>
      </w:r>
      <w:bookmarkEnd w:id="31"/>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1"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2"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2EF17548" w14:textId="77777777" w:rsidR="00C726B9" w:rsidRPr="00C726B9" w:rsidRDefault="00C726B9" w:rsidP="00C726B9">
      <w:bookmarkStart w:id="32" w:name="_Toc204681284"/>
      <w:r>
        <w:br w:type="page"/>
      </w:r>
    </w:p>
    <w:p w14:paraId="3D939960" w14:textId="2817AA6A" w:rsidR="00112EE7" w:rsidRPr="005F6442" w:rsidRDefault="00112EE7" w:rsidP="007D5015">
      <w:pPr>
        <w:pStyle w:val="Titre1"/>
      </w:pPr>
      <w:r>
        <w:lastRenderedPageBreak/>
        <w:t>IDENTIFICATION DE L’ACHETEUR</w:t>
      </w:r>
      <w:bookmarkEnd w:id="32"/>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04BF5B01" w14:textId="6DBE4140" w:rsidR="00112EE7" w:rsidRDefault="00112EE7" w:rsidP="07640997">
      <w:pPr>
        <w:pStyle w:val="Qual-AE-Text-Normal-Justif"/>
        <w:spacing w:line="259" w:lineRule="auto"/>
        <w:rPr>
          <w:b/>
          <w:bCs/>
          <w:szCs w:val="22"/>
          <w:u w:val="single"/>
        </w:rPr>
      </w:pPr>
      <w:r w:rsidRPr="07640997">
        <w:rPr>
          <w:rFonts w:ascii="Calibri" w:hAnsi="Calibri" w:cs="Calibri"/>
          <w:b/>
          <w:bCs/>
          <w:sz w:val="24"/>
          <w:szCs w:val="24"/>
        </w:rPr>
        <w:t xml:space="preserve">VIII.I – </w:t>
      </w:r>
      <w:r w:rsidRPr="07640997">
        <w:rPr>
          <w:rFonts w:ascii="Calibri" w:hAnsi="Calibri" w:cs="Calibri"/>
          <w:b/>
          <w:bCs/>
          <w:sz w:val="24"/>
          <w:szCs w:val="24"/>
          <w:u w:val="single"/>
        </w:rPr>
        <w:t xml:space="preserve">Désignation de l’Acheteur </w:t>
      </w:r>
      <w:r w:rsidR="14EFE613" w:rsidRPr="07640997">
        <w:rPr>
          <w:rFonts w:ascii="Calibri" w:hAnsi="Calibri" w:cs="Calibri"/>
          <w:b/>
          <w:bCs/>
          <w:sz w:val="24"/>
          <w:szCs w:val="24"/>
          <w:u w:val="single"/>
        </w:rPr>
        <w:t>:</w:t>
      </w:r>
    </w:p>
    <w:p w14:paraId="779F01B5" w14:textId="77777777" w:rsidR="00112EE7" w:rsidRPr="005F6442" w:rsidRDefault="00112EE7" w:rsidP="00112EE7">
      <w:pPr>
        <w:pStyle w:val="Qual-AE-Text-Normal-Justif"/>
        <w:rPr>
          <w:rFonts w:ascii="Calibri" w:hAnsi="Calibri" w:cs="Calibri"/>
          <w:szCs w:val="22"/>
        </w:rPr>
      </w:pPr>
    </w:p>
    <w:p w14:paraId="2A118294" w14:textId="77777777" w:rsidR="00112EE7" w:rsidRPr="005F6442" w:rsidRDefault="00112EE7" w:rsidP="00112EE7">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33" w:name="_Hlk15566472"/>
      <w:r w:rsidRPr="005F6442">
        <w:rPr>
          <w:rFonts w:ascii="Calibri" w:hAnsi="Calibri" w:cs="Calibri"/>
          <w:b/>
          <w:bCs/>
          <w:szCs w:val="24"/>
        </w:rPr>
        <w:t>Maître de l'ouvrage, Pouvoir Adjudicateur </w:t>
      </w:r>
      <w:r w:rsidRPr="005F6442">
        <w:rPr>
          <w:rFonts w:ascii="Calibri" w:hAnsi="Calibri" w:cs="Calibri"/>
          <w:szCs w:val="24"/>
        </w:rPr>
        <w:t>:</w:t>
      </w:r>
    </w:p>
    <w:p w14:paraId="7CCB2B1F" w14:textId="77777777" w:rsidR="00112EE7" w:rsidRPr="005F6442" w:rsidRDefault="00112EE7"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p w14:paraId="47A2E41A" w14:textId="0DDC2F6C" w:rsidR="00E72017" w:rsidRDefault="00574ACF" w:rsidP="00574ACF">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Calibri" w:hAnsi="Calibri" w:cs="Calibri"/>
          <w:szCs w:val="24"/>
        </w:rPr>
      </w:pPr>
      <w:r w:rsidRPr="00574ACF">
        <w:rPr>
          <w:rFonts w:ascii="Calibri" w:hAnsi="Calibri" w:cs="Calibri"/>
          <w:szCs w:val="24"/>
        </w:rPr>
        <w:t>SAS GALLICE 21, société par actions simplifiées, dont le siège est situé Port Gallice, 47 bd Edouard Baudoin, à Juan-les-Pins (06160), immatriculée au Registre du Commerce et des Sociétés d’Antibes sous le numéro 824 576 433 RCS Antibes, (ci-après, la « SAS GALLICE 21 »)</w:t>
      </w:r>
    </w:p>
    <w:p w14:paraId="51744CAC" w14:textId="77777777" w:rsidR="00574ACF" w:rsidRPr="005F6442" w:rsidRDefault="00574ACF"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bookmarkEnd w:id="33"/>
    <w:p w14:paraId="5969A5F2" w14:textId="77777777" w:rsidR="00112EE7" w:rsidRPr="005F6442" w:rsidRDefault="00112EE7" w:rsidP="00112EE7">
      <w:pPr>
        <w:pStyle w:val="Qual-AE-Text-Normal-Justif"/>
        <w:rPr>
          <w:rFonts w:ascii="Calibri" w:hAnsi="Calibri" w:cs="Calibri"/>
          <w:b/>
          <w:szCs w:val="22"/>
        </w:rPr>
      </w:pPr>
    </w:p>
    <w:p w14:paraId="45100DEE" w14:textId="77777777" w:rsidR="00112EE7" w:rsidRPr="005F6442" w:rsidRDefault="00112EE7" w:rsidP="00112EE7">
      <w:pPr>
        <w:pStyle w:val="Qual-AE-Text-Normal-Justif"/>
        <w:rPr>
          <w:rFonts w:ascii="Calibri" w:hAnsi="Calibri" w:cs="Calibri"/>
          <w:b/>
          <w:i/>
          <w:sz w:val="24"/>
          <w:szCs w:val="24"/>
        </w:rPr>
      </w:pPr>
      <w:r w:rsidRPr="005F6442">
        <w:rPr>
          <w:rFonts w:ascii="Calibri" w:hAnsi="Calibri" w:cs="Calibri"/>
          <w:b/>
          <w:sz w:val="24"/>
          <w:szCs w:val="24"/>
        </w:rPr>
        <w:t xml:space="preserve">VIII.II- </w:t>
      </w:r>
      <w:r w:rsidRPr="005F6442">
        <w:rPr>
          <w:rFonts w:ascii="Calibri" w:hAnsi="Calibri" w:cs="Calibri"/>
          <w:b/>
          <w:sz w:val="24"/>
          <w:szCs w:val="24"/>
          <w:u w:val="single"/>
        </w:rPr>
        <w:t>Signataire du marché et origine de son pouvoir de signature :</w:t>
      </w:r>
    </w:p>
    <w:p w14:paraId="13F33536" w14:textId="77777777" w:rsidR="00112EE7" w:rsidRPr="005F6442" w:rsidRDefault="00112EE7" w:rsidP="00112EE7">
      <w:pPr>
        <w:pStyle w:val="Qual-AE-Text-Normal-Justif"/>
        <w:rPr>
          <w:rFonts w:ascii="Calibri" w:hAnsi="Calibri" w:cs="Calibri"/>
          <w:szCs w:val="22"/>
        </w:rPr>
      </w:pPr>
    </w:p>
    <w:p w14:paraId="09505604" w14:textId="7E201336" w:rsidR="00724951" w:rsidRPr="00E72017" w:rsidRDefault="00E72017" w:rsidP="00112EE7">
      <w:pPr>
        <w:pStyle w:val="Qual-AE-Text-Normal-Justif"/>
        <w:rPr>
          <w:rFonts w:ascii="Calibri" w:hAnsi="Calibri" w:cs="Calibri"/>
          <w:sz w:val="24"/>
          <w:szCs w:val="24"/>
        </w:rPr>
      </w:pPr>
      <w:bookmarkStart w:id="34" w:name="_Hlk13836898"/>
      <w:r>
        <w:rPr>
          <w:rFonts w:ascii="Calibri" w:hAnsi="Calibri" w:cs="Calibri"/>
          <w:sz w:val="24"/>
          <w:szCs w:val="24"/>
        </w:rPr>
        <w:t>Monsieur Jean Pierre SAVARINO, Le Président de la SAS</w:t>
      </w:r>
      <w:bookmarkEnd w:id="34"/>
      <w:r w:rsidR="00574ACF">
        <w:rPr>
          <w:rFonts w:ascii="Calibri" w:hAnsi="Calibri" w:cs="Calibri"/>
          <w:sz w:val="24"/>
          <w:szCs w:val="24"/>
        </w:rPr>
        <w:t xml:space="preserve"> Gallice 21</w:t>
      </w:r>
    </w:p>
    <w:p w14:paraId="35763DEC" w14:textId="77777777" w:rsidR="00E72017" w:rsidRPr="005F6442" w:rsidRDefault="00E72017" w:rsidP="00112EE7">
      <w:pPr>
        <w:pStyle w:val="Qual-AE-Text-Normal-Justif"/>
        <w:rPr>
          <w:rFonts w:ascii="Calibri" w:hAnsi="Calibri" w:cs="Calibri"/>
          <w:szCs w:val="22"/>
        </w:rPr>
      </w:pPr>
    </w:p>
    <w:p w14:paraId="0016C049"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VIII.III - </w:t>
      </w:r>
      <w:r w:rsidRPr="005F6442">
        <w:rPr>
          <w:rFonts w:ascii="Calibri" w:hAnsi="Calibri" w:cs="Calibri"/>
          <w:b/>
          <w:sz w:val="24"/>
          <w:szCs w:val="24"/>
          <w:u w:val="single"/>
        </w:rPr>
        <w:t>Désignation, adresse et téléphone de la personne habilitée à donner les renseignements prévus à l’</w:t>
      </w:r>
      <w:hyperlink r:id="rId13" w:history="1">
        <w:r w:rsidRPr="005F6442">
          <w:rPr>
            <w:rStyle w:val="Lienhypertexte"/>
            <w:rFonts w:ascii="Calibri" w:hAnsi="Calibri" w:cs="Calibri"/>
            <w:b/>
            <w:color w:val="auto"/>
            <w:sz w:val="24"/>
            <w:szCs w:val="24"/>
          </w:rPr>
          <w:t>article R. 2191-59</w:t>
        </w:r>
      </w:hyperlink>
      <w:r w:rsidRPr="005F6442">
        <w:rPr>
          <w:rFonts w:ascii="Calibri" w:hAnsi="Calibri" w:cs="Calibri"/>
          <w:b/>
          <w:sz w:val="24"/>
          <w:szCs w:val="24"/>
          <w:u w:val="single"/>
        </w:rPr>
        <w:t xml:space="preserve"> du code de la commande publique, auquel renvoie l’</w:t>
      </w:r>
      <w:hyperlink r:id="rId14" w:history="1">
        <w:r w:rsidRPr="005F6442">
          <w:rPr>
            <w:rStyle w:val="Lienhypertexte"/>
            <w:rFonts w:ascii="Calibri" w:hAnsi="Calibri" w:cs="Calibri"/>
            <w:b/>
            <w:color w:val="auto"/>
            <w:sz w:val="24"/>
            <w:szCs w:val="24"/>
          </w:rPr>
          <w:t>article R. 2191-</w:t>
        </w:r>
      </w:hyperlink>
      <w:r w:rsidRPr="005F6442">
        <w:rPr>
          <w:rStyle w:val="Lienhypertexte"/>
          <w:rFonts w:ascii="Calibri" w:hAnsi="Calibri" w:cs="Calibri"/>
          <w:b/>
          <w:color w:val="auto"/>
          <w:sz w:val="24"/>
          <w:szCs w:val="24"/>
        </w:rPr>
        <w:t>45 et suivants</w:t>
      </w:r>
      <w:r w:rsidRPr="005F6442">
        <w:rPr>
          <w:rFonts w:ascii="Calibri" w:hAnsi="Calibri" w:cs="Calibri"/>
          <w:b/>
          <w:sz w:val="24"/>
          <w:szCs w:val="24"/>
          <w:u w:val="single"/>
        </w:rPr>
        <w:t xml:space="preserve"> du même code</w:t>
      </w:r>
      <w:r w:rsidRPr="005F6442" w:rsidDel="003A7270">
        <w:rPr>
          <w:rFonts w:ascii="Calibri" w:hAnsi="Calibri" w:cs="Calibri"/>
          <w:b/>
          <w:sz w:val="24"/>
          <w:szCs w:val="24"/>
          <w:u w:val="single"/>
        </w:rPr>
        <w:t xml:space="preserve"> </w:t>
      </w:r>
      <w:r w:rsidRPr="005F6442">
        <w:rPr>
          <w:rFonts w:ascii="Calibri" w:hAnsi="Calibri" w:cs="Calibri"/>
          <w:b/>
          <w:sz w:val="24"/>
          <w:szCs w:val="24"/>
          <w:u w:val="single"/>
        </w:rPr>
        <w:t>(nantissements ou cessions de créances) :</w:t>
      </w:r>
    </w:p>
    <w:p w14:paraId="03DB5996" w14:textId="77777777" w:rsidR="00112EE7" w:rsidRPr="005F6442" w:rsidRDefault="00112EE7" w:rsidP="00112EE7">
      <w:pPr>
        <w:pStyle w:val="Qual-AE-Text-Normal-Justif"/>
        <w:rPr>
          <w:rFonts w:ascii="Calibri" w:hAnsi="Calibri" w:cs="Calibri"/>
          <w:szCs w:val="22"/>
        </w:rPr>
      </w:pPr>
    </w:p>
    <w:p w14:paraId="63763C59" w14:textId="77777777" w:rsidR="00574ACF" w:rsidRPr="00574ACF" w:rsidRDefault="00574ACF" w:rsidP="00574ACF">
      <w:pPr>
        <w:pStyle w:val="Qual-AE-Text-Normal-Justif"/>
        <w:rPr>
          <w:rFonts w:ascii="Calibri" w:hAnsi="Calibri" w:cs="Calibri"/>
          <w:b/>
          <w:sz w:val="24"/>
          <w:szCs w:val="24"/>
        </w:rPr>
      </w:pPr>
      <w:r w:rsidRPr="00574ACF">
        <w:rPr>
          <w:rFonts w:ascii="Calibri" w:hAnsi="Calibri" w:cs="Calibri"/>
          <w:b/>
          <w:sz w:val="24"/>
          <w:szCs w:val="24"/>
        </w:rPr>
        <w:t>Monsieur Jean-Pierre SAVARINO, Président de la SAS GALLICE 21</w:t>
      </w:r>
    </w:p>
    <w:p w14:paraId="49F6053D" w14:textId="77777777" w:rsidR="00574ACF" w:rsidRDefault="00574ACF" w:rsidP="00574ACF">
      <w:pPr>
        <w:pStyle w:val="Qual-AE-Text-Normal-Justif"/>
        <w:rPr>
          <w:rFonts w:ascii="Calibri" w:hAnsi="Calibri" w:cs="Calibri"/>
          <w:bCs/>
          <w:sz w:val="24"/>
          <w:szCs w:val="24"/>
        </w:rPr>
      </w:pPr>
      <w:r>
        <w:rPr>
          <w:rFonts w:ascii="Calibri" w:hAnsi="Calibri" w:cs="Calibri"/>
          <w:bCs/>
          <w:sz w:val="24"/>
          <w:szCs w:val="24"/>
        </w:rPr>
        <w:t>SAS GALLICE 21</w:t>
      </w:r>
    </w:p>
    <w:p w14:paraId="7E33C601" w14:textId="77777777" w:rsidR="00574ACF" w:rsidRDefault="00574ACF" w:rsidP="00574ACF">
      <w:pPr>
        <w:pStyle w:val="Qual-AE-Text-Normal-Justif"/>
        <w:rPr>
          <w:rFonts w:ascii="Calibri" w:hAnsi="Calibri" w:cs="Calibri"/>
          <w:bCs/>
          <w:sz w:val="24"/>
          <w:szCs w:val="24"/>
        </w:rPr>
      </w:pPr>
      <w:r>
        <w:rPr>
          <w:rFonts w:ascii="Calibri" w:hAnsi="Calibri" w:cs="Calibri"/>
          <w:bCs/>
          <w:sz w:val="24"/>
          <w:szCs w:val="24"/>
        </w:rPr>
        <w:t>Pointe du Croûton, 47 Boulevard Edouard Baudoin, 06160 JUAN LES PINS</w:t>
      </w:r>
    </w:p>
    <w:p w14:paraId="0BEEE1F2" w14:textId="54C0FCD2" w:rsidR="00112EE7" w:rsidRPr="00574ACF" w:rsidRDefault="00574ACF" w:rsidP="00112EE7">
      <w:pPr>
        <w:pStyle w:val="Qual-AE-Text-Normal-Justif"/>
        <w:rPr>
          <w:rFonts w:ascii="Calibri" w:hAnsi="Calibri" w:cs="Calibri"/>
          <w:bCs/>
          <w:sz w:val="24"/>
          <w:szCs w:val="24"/>
        </w:rPr>
      </w:pPr>
      <w:r>
        <w:rPr>
          <w:rFonts w:ascii="Calibri" w:hAnsi="Calibri" w:cs="Calibri"/>
          <w:bCs/>
          <w:sz w:val="24"/>
          <w:szCs w:val="24"/>
        </w:rPr>
        <w:t>Tél : 04.92.93.74.40</w:t>
      </w:r>
    </w:p>
    <w:p w14:paraId="76FC7E72" w14:textId="77777777" w:rsidR="00574ACF" w:rsidRPr="005F6442" w:rsidRDefault="00574ACF" w:rsidP="00112EE7">
      <w:pPr>
        <w:pStyle w:val="Qual-AE-Text-Normal-Justif"/>
        <w:rPr>
          <w:rFonts w:ascii="Calibri" w:hAnsi="Calibri" w:cs="Calibri"/>
          <w:sz w:val="24"/>
          <w:szCs w:val="24"/>
        </w:rPr>
      </w:pPr>
    </w:p>
    <w:p w14:paraId="665EBBD3"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VIII.IV - </w:t>
      </w:r>
      <w:r w:rsidRPr="005F6442">
        <w:rPr>
          <w:rFonts w:ascii="Calibri" w:hAnsi="Calibri" w:cs="Calibri"/>
          <w:b/>
          <w:sz w:val="24"/>
          <w:szCs w:val="24"/>
          <w:u w:val="single"/>
        </w:rPr>
        <w:t>Désignation, adresse et téléphone du Comptable assignataire :</w:t>
      </w:r>
    </w:p>
    <w:p w14:paraId="5B587D2A" w14:textId="77777777" w:rsidR="00112EE7" w:rsidRPr="005F6442" w:rsidRDefault="00112EE7" w:rsidP="00112EE7">
      <w:pPr>
        <w:pStyle w:val="Qual-AE-Text-Normal-Justif"/>
        <w:rPr>
          <w:rFonts w:ascii="Calibri" w:hAnsi="Calibri" w:cs="Calibri"/>
          <w:sz w:val="24"/>
          <w:szCs w:val="24"/>
        </w:rPr>
      </w:pPr>
    </w:p>
    <w:p w14:paraId="1CBC1B59" w14:textId="77777777" w:rsidR="00574ACF" w:rsidRPr="00574ACF" w:rsidRDefault="00574ACF" w:rsidP="00574ACF">
      <w:pPr>
        <w:pStyle w:val="Qual-AE-Text-Normal-Justif"/>
        <w:rPr>
          <w:rFonts w:asciiTheme="minorHAnsi" w:hAnsiTheme="minorHAnsi" w:cstheme="minorHAnsi"/>
          <w:b/>
          <w:bCs/>
          <w:sz w:val="24"/>
          <w:szCs w:val="24"/>
        </w:rPr>
      </w:pPr>
      <w:r w:rsidRPr="00574ACF">
        <w:rPr>
          <w:rFonts w:asciiTheme="minorHAnsi" w:hAnsiTheme="minorHAnsi" w:cstheme="minorHAnsi"/>
          <w:b/>
          <w:bCs/>
          <w:sz w:val="24"/>
          <w:szCs w:val="24"/>
        </w:rPr>
        <w:t>SAS GALLICE 21</w:t>
      </w:r>
    </w:p>
    <w:p w14:paraId="7771D61B"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Pointe du Croûton, 47 Boulevard Edouard Baudoin,</w:t>
      </w:r>
    </w:p>
    <w:p w14:paraId="652FD386"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06160 JUAN LES PINS</w:t>
      </w:r>
    </w:p>
    <w:p w14:paraId="76D2B67C" w14:textId="77777777" w:rsidR="00574ACF" w:rsidRDefault="00574ACF" w:rsidP="00574ACF">
      <w:pPr>
        <w:pStyle w:val="Qual-AE-Text-Normal-Justif"/>
        <w:rPr>
          <w:rFonts w:asciiTheme="minorHAnsi" w:hAnsiTheme="minorHAnsi" w:cstheme="minorHAnsi"/>
          <w:sz w:val="24"/>
          <w:szCs w:val="24"/>
        </w:rPr>
      </w:pPr>
    </w:p>
    <w:p w14:paraId="0CAFA817" w14:textId="77777777" w:rsidR="00574ACF" w:rsidRDefault="00574ACF" w:rsidP="00574ACF">
      <w:pPr>
        <w:pStyle w:val="Qual-AE-Text-Normal-Justif"/>
        <w:rPr>
          <w:rFonts w:asciiTheme="minorHAnsi" w:hAnsiTheme="minorHAnsi" w:cstheme="minorHAnsi"/>
          <w:sz w:val="24"/>
          <w:szCs w:val="24"/>
          <w:u w:val="single"/>
        </w:rPr>
      </w:pPr>
      <w:r w:rsidRPr="00574ACF">
        <w:rPr>
          <w:rFonts w:asciiTheme="minorHAnsi" w:hAnsiTheme="minorHAnsi" w:cstheme="minorHAnsi"/>
          <w:sz w:val="24"/>
          <w:szCs w:val="24"/>
          <w:u w:val="single"/>
        </w:rPr>
        <w:t>Comptabilité fournisseurs</w:t>
      </w:r>
    </w:p>
    <w:p w14:paraId="17023173" w14:textId="77777777" w:rsidR="00574ACF" w:rsidRPr="00574ACF" w:rsidRDefault="00574ACF" w:rsidP="00574ACF">
      <w:pPr>
        <w:pStyle w:val="Qual-AE-Text-Normal-Justif"/>
        <w:rPr>
          <w:rFonts w:asciiTheme="minorHAnsi" w:hAnsiTheme="minorHAnsi" w:cstheme="minorHAnsi"/>
          <w:sz w:val="24"/>
          <w:szCs w:val="24"/>
          <w:u w:val="single"/>
        </w:rPr>
      </w:pPr>
    </w:p>
    <w:p w14:paraId="49D02357"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Tél : 04.92.93.74.43</w:t>
      </w:r>
    </w:p>
    <w:p w14:paraId="28AE493D" w14:textId="77777777" w:rsidR="00574ACF" w:rsidRDefault="00574ACF" w:rsidP="00574ACF">
      <w:pPr>
        <w:pStyle w:val="Qual-AE-Text-Normal-Justif"/>
        <w:rPr>
          <w:rFonts w:asciiTheme="minorHAnsi" w:hAnsiTheme="minorHAnsi" w:cstheme="minorHAnsi"/>
          <w:sz w:val="24"/>
          <w:szCs w:val="24"/>
        </w:rPr>
      </w:pPr>
    </w:p>
    <w:p w14:paraId="50E8A828"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 xml:space="preserve">Mail : </w:t>
      </w:r>
      <w:hyperlink r:id="rId15" w:history="1">
        <w:r>
          <w:rPr>
            <w:rStyle w:val="Lienhypertexte"/>
            <w:rFonts w:asciiTheme="minorHAnsi" w:hAnsiTheme="minorHAnsi" w:cstheme="minorHAnsi"/>
            <w:sz w:val="24"/>
            <w:szCs w:val="24"/>
          </w:rPr>
          <w:t>compta@gallice21.com</w:t>
        </w:r>
      </w:hyperlink>
    </w:p>
    <w:p w14:paraId="0887E16C" w14:textId="77777777" w:rsidR="00574ACF" w:rsidRDefault="00574ACF" w:rsidP="00574ACF">
      <w:pPr>
        <w:pStyle w:val="Qual-AE-Text-Normal-Justif"/>
        <w:rPr>
          <w:rFonts w:asciiTheme="minorHAnsi" w:hAnsiTheme="minorHAnsi" w:cstheme="minorHAnsi"/>
          <w:sz w:val="24"/>
          <w:szCs w:val="24"/>
        </w:rPr>
      </w:pPr>
    </w:p>
    <w:p w14:paraId="5FDFAC5F"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TVA N°FR03 824 576 433</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35" w:name="_Toc109554929"/>
      <w:bookmarkStart w:id="36" w:name="_Toc109555272"/>
      <w:bookmarkStart w:id="37" w:name="_Toc524435717"/>
      <w:bookmarkEnd w:id="10"/>
      <w:bookmarkEnd w:id="11"/>
      <w:bookmarkEnd w:id="12"/>
      <w:bookmarkEnd w:id="13"/>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02E95926" w14:textId="2EFB1685" w:rsidR="00C75BAB" w:rsidRDefault="00C75BAB" w:rsidP="002D7913">
      <w:pPr>
        <w:spacing w:line="240" w:lineRule="exact"/>
        <w:ind w:left="4253"/>
        <w:jc w:val="both"/>
        <w:rPr>
          <w:rFonts w:ascii="Calibri" w:hAnsi="Calibri" w:cs="Calibri"/>
          <w:sz w:val="22"/>
          <w:szCs w:val="22"/>
        </w:rPr>
      </w:pPr>
      <w:r>
        <w:rPr>
          <w:rFonts w:ascii="Calibri" w:hAnsi="Calibri" w:cs="Calibri"/>
          <w:sz w:val="22"/>
          <w:szCs w:val="22"/>
        </w:rPr>
        <w:br w:type="page"/>
      </w:r>
    </w:p>
    <w:p w14:paraId="719BB6DE" w14:textId="20A3C6D7" w:rsidR="00C75BAB" w:rsidRPr="00AC7AFF" w:rsidRDefault="00C75BAB" w:rsidP="007D5015">
      <w:pPr>
        <w:pStyle w:val="Titre1"/>
      </w:pPr>
      <w:bookmarkStart w:id="38" w:name="_Toc204681285"/>
      <w:r>
        <w:lastRenderedPageBreak/>
        <w:t>ANNEXE 1 : déclaration</w:t>
      </w:r>
      <w:bookmarkEnd w:id="38"/>
    </w:p>
    <w:p w14:paraId="1C4499CC" w14:textId="77777777" w:rsidR="002D7913" w:rsidRPr="005F6442" w:rsidRDefault="002D7913" w:rsidP="002D7913">
      <w:pPr>
        <w:tabs>
          <w:tab w:val="left" w:pos="1720"/>
        </w:tabs>
        <w:ind w:right="-311"/>
        <w:jc w:val="both"/>
        <w:rPr>
          <w:rFonts w:ascii="Calibri" w:hAnsi="Calibri" w:cs="Calibri"/>
          <w:b/>
          <w:sz w:val="28"/>
        </w:rPr>
      </w:pPr>
    </w:p>
    <w:p w14:paraId="76883FDE" w14:textId="521D5C98" w:rsidR="005834D8" w:rsidRPr="00C726B9" w:rsidRDefault="005834D8" w:rsidP="00C75BAB">
      <w:pPr>
        <w:pStyle w:val="Titre"/>
        <w:spacing w:before="0" w:after="0"/>
        <w:jc w:val="left"/>
        <w:rPr>
          <w:rFonts w:asciiTheme="minorHAnsi" w:eastAsiaTheme="majorEastAsia" w:hAnsiTheme="minorHAnsi" w:cstheme="minorHAnsi"/>
          <w:i/>
          <w:iCs/>
          <w:color w:val="4472C4" w:themeColor="accent1"/>
          <w:kern w:val="28"/>
          <w:sz w:val="24"/>
          <w:szCs w:val="24"/>
          <w:highlight w:val="cyan"/>
        </w:rPr>
      </w:pPr>
      <w:r w:rsidRPr="00C726B9">
        <w:rPr>
          <w:rFonts w:asciiTheme="minorHAnsi" w:hAnsiTheme="minorHAnsi" w:cstheme="minorHAnsi"/>
          <w:sz w:val="24"/>
          <w:szCs w:val="24"/>
        </w:rPr>
        <w:t xml:space="preserve">Déclaration annexée à la candidature à un marché public de la </w:t>
      </w:r>
      <w:r w:rsidR="008A1561" w:rsidRPr="00C726B9">
        <w:rPr>
          <w:rFonts w:asciiTheme="minorHAnsi" w:hAnsiTheme="minorHAnsi" w:cstheme="minorHAnsi"/>
          <w:sz w:val="24"/>
          <w:szCs w:val="24"/>
        </w:rPr>
        <w:t xml:space="preserve">SAS </w:t>
      </w:r>
      <w:r w:rsidR="007D1083" w:rsidRPr="00C726B9">
        <w:rPr>
          <w:rFonts w:asciiTheme="minorHAnsi" w:hAnsiTheme="minorHAnsi" w:cstheme="minorHAnsi"/>
          <w:sz w:val="24"/>
          <w:szCs w:val="24"/>
        </w:rPr>
        <w:t>GALLICE 21</w:t>
      </w:r>
    </w:p>
    <w:p w14:paraId="64071425" w14:textId="77777777" w:rsidR="005834D8" w:rsidRPr="00C726B9" w:rsidRDefault="005834D8" w:rsidP="005834D8">
      <w:pPr>
        <w:overflowPunct w:val="0"/>
        <w:autoSpaceDE w:val="0"/>
        <w:autoSpaceDN w:val="0"/>
        <w:adjustRightInd w:val="0"/>
        <w:textAlignment w:val="baseline"/>
        <w:rPr>
          <w:rFonts w:asciiTheme="minorHAnsi" w:hAnsiTheme="minorHAnsi" w:cstheme="minorHAnsi"/>
          <w:szCs w:val="24"/>
        </w:rPr>
      </w:pPr>
    </w:p>
    <w:p w14:paraId="7E9CA9E0" w14:textId="75B95C3B" w:rsidR="005834D8" w:rsidRPr="00C726B9" w:rsidRDefault="005834D8" w:rsidP="00B37EA3">
      <w:pPr>
        <w:overflowPunct w:val="0"/>
        <w:autoSpaceDE w:val="0"/>
        <w:autoSpaceDN w:val="0"/>
        <w:adjustRightInd w:val="0"/>
        <w:jc w:val="both"/>
        <w:textAlignment w:val="baseline"/>
        <w:rPr>
          <w:rFonts w:asciiTheme="minorHAnsi" w:hAnsiTheme="minorHAnsi" w:cstheme="minorHAnsi"/>
          <w:szCs w:val="24"/>
        </w:rPr>
      </w:pPr>
      <w:bookmarkStart w:id="39" w:name="_Hlk204682886"/>
      <w:r w:rsidRPr="00C726B9">
        <w:rPr>
          <w:rFonts w:asciiTheme="minorHAnsi" w:hAnsiTheme="minorHAnsi" w:cstheme="minorHAnsi"/>
          <w:szCs w:val="24"/>
        </w:rPr>
        <w:t xml:space="preserve">Marché </w:t>
      </w:r>
      <w:bookmarkStart w:id="40" w:name="_Hlk126846614"/>
      <w:r w:rsidR="00FC1123" w:rsidRPr="00C726B9">
        <w:rPr>
          <w:rFonts w:asciiTheme="minorHAnsi" w:hAnsiTheme="minorHAnsi" w:cstheme="minorHAnsi"/>
          <w:szCs w:val="24"/>
        </w:rPr>
        <w:t>«</w:t>
      </w:r>
      <w:r w:rsidR="007D383B" w:rsidRPr="00C726B9">
        <w:rPr>
          <w:rFonts w:asciiTheme="minorHAnsi" w:hAnsiTheme="minorHAnsi" w:cstheme="minorHAnsi"/>
          <w:szCs w:val="24"/>
        </w:rPr>
        <w:t xml:space="preserve"> Impression, façonnage et livraison de supports </w:t>
      </w:r>
      <w:r w:rsidR="00271ABA">
        <w:rPr>
          <w:rFonts w:asciiTheme="minorHAnsi" w:hAnsiTheme="minorHAnsi" w:cstheme="minorHAnsi"/>
          <w:szCs w:val="24"/>
        </w:rPr>
        <w:t>spécifiques</w:t>
      </w:r>
      <w:r w:rsidR="007D383B" w:rsidRPr="00C726B9">
        <w:rPr>
          <w:rFonts w:asciiTheme="minorHAnsi" w:hAnsiTheme="minorHAnsi" w:cstheme="minorHAnsi"/>
          <w:szCs w:val="24"/>
        </w:rPr>
        <w:t xml:space="preserve"> de communication pour la CCINCA et ses filiales</w:t>
      </w:r>
      <w:r w:rsidR="00FC1123" w:rsidRPr="00C726B9">
        <w:rPr>
          <w:rFonts w:asciiTheme="minorHAnsi" w:hAnsiTheme="minorHAnsi" w:cstheme="minorHAnsi"/>
          <w:szCs w:val="24"/>
        </w:rPr>
        <w:t> »</w:t>
      </w:r>
    </w:p>
    <w:bookmarkEnd w:id="40"/>
    <w:bookmarkEnd w:id="39"/>
    <w:p w14:paraId="5B2DFFCB" w14:textId="77777777" w:rsidR="005834D8" w:rsidRPr="00C726B9" w:rsidRDefault="005834D8" w:rsidP="005834D8">
      <w:pPr>
        <w:overflowPunct w:val="0"/>
        <w:autoSpaceDE w:val="0"/>
        <w:autoSpaceDN w:val="0"/>
        <w:adjustRightInd w:val="0"/>
        <w:textAlignment w:val="baseline"/>
        <w:rPr>
          <w:rFonts w:asciiTheme="minorHAnsi" w:hAnsiTheme="minorHAnsi" w:cstheme="minorHAnsi"/>
          <w:szCs w:val="24"/>
        </w:rPr>
      </w:pPr>
    </w:p>
    <w:p w14:paraId="5C456D5D" w14:textId="6D7963BB" w:rsidR="00812430" w:rsidRPr="00C726B9" w:rsidRDefault="00812430" w:rsidP="00812430">
      <w:pPr>
        <w:overflowPunct w:val="0"/>
        <w:autoSpaceDE w:val="0"/>
        <w:autoSpaceDN w:val="0"/>
        <w:adjustRightInd w:val="0"/>
        <w:textAlignment w:val="baseline"/>
        <w:rPr>
          <w:rFonts w:asciiTheme="minorHAnsi" w:hAnsiTheme="minorHAnsi" w:cstheme="minorHAnsi"/>
          <w:szCs w:val="24"/>
        </w:rPr>
      </w:pPr>
      <w:r w:rsidRPr="00C726B9">
        <w:rPr>
          <w:rFonts w:asciiTheme="minorHAnsi" w:hAnsiTheme="minorHAnsi" w:cstheme="minorHAnsi"/>
          <w:szCs w:val="24"/>
        </w:rPr>
        <w:t xml:space="preserve">Je, soussigné [NOM – PRENOM], agissant tant à titre personnel qu’en tant que représentant de l’entité économique candidate au marché public en rubrique pour mes préposés et pour les entreprises dans lesquelles je détiens directement ou indirectement des participations atteste avoir connaissance du fait que l’intervention d’un élu dans la décision d’attribution d’un marché à une entité économique dans laquelle il a un intérêt personnel caractérise le </w:t>
      </w:r>
      <w:r w:rsidRPr="00C726B9">
        <w:rPr>
          <w:rFonts w:asciiTheme="minorHAnsi" w:hAnsiTheme="minorHAnsi" w:cstheme="minorHAnsi"/>
          <w:b/>
          <w:bCs/>
          <w:szCs w:val="24"/>
        </w:rPr>
        <w:t>délit de prise illégale d’intérêts</w:t>
      </w:r>
      <w:r w:rsidRPr="00C726B9">
        <w:rPr>
          <w:rFonts w:asciiTheme="minorHAnsi" w:hAnsiTheme="minorHAnsi" w:cstheme="minorHAnsi"/>
          <w:szCs w:val="24"/>
        </w:rPr>
        <w:t> :</w:t>
      </w:r>
    </w:p>
    <w:p w14:paraId="6E817102" w14:textId="77777777" w:rsidR="00812430" w:rsidRPr="00C726B9" w:rsidRDefault="00812430" w:rsidP="00812430">
      <w:pPr>
        <w:overflowPunct w:val="0"/>
        <w:autoSpaceDE w:val="0"/>
        <w:autoSpaceDN w:val="0"/>
        <w:adjustRightInd w:val="0"/>
        <w:textAlignment w:val="baseline"/>
        <w:rPr>
          <w:rFonts w:asciiTheme="minorHAnsi" w:hAnsiTheme="minorHAnsi" w:cstheme="minorHAnsi"/>
          <w:szCs w:val="24"/>
        </w:rPr>
      </w:pPr>
      <w:r w:rsidRPr="00C726B9">
        <w:rPr>
          <w:rFonts w:asciiTheme="minorHAnsi" w:hAnsiTheme="minorHAnsi" w:cstheme="minorHAnsi"/>
          <w:szCs w:val="24"/>
        </w:rPr>
        <w:t xml:space="preserve">Ainsi déclare : </w:t>
      </w:r>
    </w:p>
    <w:p w14:paraId="76D94CF7" w14:textId="2C6E55AB" w:rsidR="00812430" w:rsidRPr="00C726B9" w:rsidRDefault="00812430" w:rsidP="00812430">
      <w:pPr>
        <w:numPr>
          <w:ilvl w:val="0"/>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 xml:space="preserve">Ne pas être en situation de conflit d’intérêt </w:t>
      </w:r>
    </w:p>
    <w:p w14:paraId="096A87A9" w14:textId="6EF6B2E2" w:rsidR="00812430" w:rsidRPr="00C726B9" w:rsidRDefault="00F0491C" w:rsidP="00812430">
      <w:pPr>
        <w:numPr>
          <w:ilvl w:val="0"/>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A</w:t>
      </w:r>
      <w:r w:rsidR="00812430" w:rsidRPr="00C726B9">
        <w:rPr>
          <w:rFonts w:asciiTheme="minorHAnsi" w:eastAsia="SimSun" w:hAnsiTheme="minorHAnsi" w:cstheme="minorHAnsi"/>
          <w:kern w:val="2"/>
          <w:szCs w:val="24"/>
          <w:lang w:eastAsia="hi-IN" w:bidi="hi-IN"/>
        </w:rPr>
        <w:t>voir connaissance de l’article 432-12 du Code pénal relatif à la prise illégale d’intérêts qui réprime :</w:t>
      </w:r>
    </w:p>
    <w:p w14:paraId="56E30F79" w14:textId="77777777" w:rsidR="00812430" w:rsidRPr="00C726B9" w:rsidRDefault="00812430" w:rsidP="00812430">
      <w:pPr>
        <w:numPr>
          <w:ilvl w:val="1"/>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C726B9" w:rsidRDefault="00812430" w:rsidP="00812430">
      <w:pPr>
        <w:numPr>
          <w:ilvl w:val="1"/>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C726B9" w:rsidRDefault="00812430" w:rsidP="00812430">
      <w:pPr>
        <w:tabs>
          <w:tab w:val="left" w:pos="993"/>
        </w:tabs>
        <w:spacing w:line="276" w:lineRule="auto"/>
        <w:ind w:firstLine="567"/>
        <w:jc w:val="both"/>
        <w:rPr>
          <w:rFonts w:asciiTheme="minorHAnsi" w:hAnsiTheme="minorHAnsi" w:cstheme="minorHAnsi"/>
          <w:szCs w:val="24"/>
        </w:rPr>
      </w:pPr>
    </w:p>
    <w:p w14:paraId="33D5C678" w14:textId="77777777" w:rsidR="00812430" w:rsidRPr="00C726B9" w:rsidRDefault="00812430" w:rsidP="00812430">
      <w:pPr>
        <w:suppressAutoHyphens/>
        <w:ind w:left="1077"/>
        <w:contextualSpacing/>
        <w:rPr>
          <w:rFonts w:asciiTheme="minorHAnsi" w:eastAsia="SimSun" w:hAnsiTheme="minorHAnsi" w:cstheme="minorHAnsi"/>
          <w:kern w:val="2"/>
          <w:szCs w:val="24"/>
          <w:lang w:eastAsia="hi-IN" w:bidi="hi-IN"/>
        </w:rPr>
      </w:pPr>
    </w:p>
    <w:p w14:paraId="2B2BB2F3" w14:textId="77777777" w:rsidR="00812430" w:rsidRPr="00C726B9" w:rsidRDefault="00812430" w:rsidP="00812430">
      <w:pPr>
        <w:suppressAutoHyphens/>
        <w:ind w:left="1077"/>
        <w:contextualSpacing/>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Fait à …le…</w:t>
      </w:r>
    </w:p>
    <w:p w14:paraId="467CE773" w14:textId="77777777" w:rsidR="00812430" w:rsidRPr="00C726B9" w:rsidRDefault="00812430" w:rsidP="00812430">
      <w:pPr>
        <w:suppressAutoHyphens/>
        <w:ind w:left="1077"/>
        <w:contextualSpacing/>
        <w:rPr>
          <w:rFonts w:asciiTheme="minorHAnsi" w:eastAsia="SimSun" w:hAnsiTheme="minorHAnsi" w:cstheme="minorHAnsi"/>
          <w:kern w:val="2"/>
          <w:szCs w:val="24"/>
          <w:lang w:eastAsia="hi-IN" w:bidi="hi-IN"/>
        </w:rPr>
      </w:pPr>
    </w:p>
    <w:p w14:paraId="40C7F215" w14:textId="77777777" w:rsidR="00812430" w:rsidRPr="00C726B9" w:rsidRDefault="00812430" w:rsidP="00812430">
      <w:pPr>
        <w:suppressAutoHyphens/>
        <w:ind w:left="1077"/>
        <w:contextualSpacing/>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Prénom :</w:t>
      </w:r>
    </w:p>
    <w:p w14:paraId="519ED829" w14:textId="2563475E" w:rsidR="00812430" w:rsidRPr="00C726B9" w:rsidRDefault="00812430" w:rsidP="00812430">
      <w:pPr>
        <w:suppressAutoHyphens/>
        <w:ind w:left="1077"/>
        <w:contextualSpacing/>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Nom :</w:t>
      </w:r>
    </w:p>
    <w:p w14:paraId="6CB5ADB9" w14:textId="77777777" w:rsidR="0048789F" w:rsidRPr="00C726B9" w:rsidRDefault="0048789F" w:rsidP="00812430">
      <w:pPr>
        <w:suppressAutoHyphens/>
        <w:ind w:left="1077"/>
        <w:contextualSpacing/>
        <w:rPr>
          <w:rFonts w:asciiTheme="minorHAnsi" w:eastAsia="SimSun" w:hAnsiTheme="minorHAnsi" w:cstheme="minorHAnsi"/>
          <w:kern w:val="2"/>
          <w:szCs w:val="24"/>
          <w:lang w:eastAsia="hi-IN" w:bidi="hi-IN"/>
        </w:rPr>
      </w:pPr>
    </w:p>
    <w:p w14:paraId="55D77024" w14:textId="5E1A4DB1" w:rsidR="00812430" w:rsidRPr="00C726B9" w:rsidRDefault="00812430" w:rsidP="00812430">
      <w:pPr>
        <w:overflowPunct w:val="0"/>
        <w:autoSpaceDE w:val="0"/>
        <w:autoSpaceDN w:val="0"/>
        <w:adjustRightInd w:val="0"/>
        <w:textAlignment w:val="baseline"/>
        <w:rPr>
          <w:rFonts w:asciiTheme="minorHAnsi" w:hAnsiTheme="minorHAnsi" w:cstheme="minorHAnsi"/>
          <w:szCs w:val="24"/>
        </w:rPr>
      </w:pPr>
      <w:r w:rsidRPr="00C726B9">
        <w:rPr>
          <w:rFonts w:asciiTheme="minorHAnsi" w:hAnsiTheme="minorHAnsi" w:cstheme="minorHAnsi"/>
          <w:szCs w:val="24"/>
        </w:rPr>
        <w:t xml:space="preserve">                                                              Entreprise (cachet)</w:t>
      </w:r>
      <w:r w:rsidR="0048789F" w:rsidRPr="00C726B9">
        <w:rPr>
          <w:rFonts w:asciiTheme="minorHAnsi" w:hAnsiTheme="minorHAnsi" w:cstheme="minorHAnsi"/>
          <w:szCs w:val="24"/>
        </w:rPr>
        <w:t xml:space="preserve">   </w:t>
      </w:r>
    </w:p>
    <w:p w14:paraId="5E3BA22E" w14:textId="77777777" w:rsidR="007D383B" w:rsidRDefault="007D383B" w:rsidP="007D383B">
      <w:pPr>
        <w:pStyle w:val="Titre"/>
        <w:jc w:val="left"/>
        <w:rPr>
          <w:lang w:eastAsia="zh-CN"/>
        </w:rPr>
        <w:sectPr w:rsidR="007D383B" w:rsidSect="00911327">
          <w:headerReference w:type="default" r:id="rId16"/>
          <w:footerReference w:type="default" r:id="rId17"/>
          <w:headerReference w:type="first" r:id="rId18"/>
          <w:footerReference w:type="first" r:id="rId19"/>
          <w:pgSz w:w="11906" w:h="16838" w:code="9"/>
          <w:pgMar w:top="1418" w:right="851" w:bottom="1418" w:left="851" w:header="57" w:footer="363" w:gutter="0"/>
          <w:cols w:space="720"/>
          <w:titlePg/>
          <w:docGrid w:linePitch="360"/>
        </w:sectPr>
      </w:pPr>
    </w:p>
    <w:p w14:paraId="7CAEC32B" w14:textId="77777777" w:rsidR="007D383B" w:rsidRDefault="007D383B" w:rsidP="007D5015">
      <w:pPr>
        <w:pStyle w:val="Titre1"/>
        <w:rPr>
          <w:lang w:eastAsia="zh-CN"/>
        </w:rPr>
      </w:pPr>
      <w:bookmarkStart w:id="41" w:name="_Toc195710364"/>
      <w:bookmarkStart w:id="42" w:name="_Toc204681286"/>
      <w:bookmarkStart w:id="43" w:name="_Hlk204682937"/>
      <w:r>
        <w:rPr>
          <w:lang w:eastAsia="zh-CN"/>
        </w:rPr>
        <w:lastRenderedPageBreak/>
        <w:t>Annexe 2 : Désignation des co-traitants et répartition des prestations</w:t>
      </w:r>
      <w:bookmarkEnd w:id="41"/>
      <w:bookmarkEnd w:id="42"/>
    </w:p>
    <w:bookmarkEnd w:id="43"/>
    <w:p w14:paraId="3A43DF20" w14:textId="77777777" w:rsidR="007D383B" w:rsidRDefault="007D383B" w:rsidP="007D383B">
      <w:pPr>
        <w:pStyle w:val="Corpsdetexte"/>
        <w:rPr>
          <w:lang w:eastAsia="zh-CN"/>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7D383B" w:rsidRPr="005F6442" w14:paraId="2ABEE83F" w14:textId="77777777" w:rsidTr="00ED3A73">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CFF427F" w14:textId="77777777" w:rsidR="007D383B" w:rsidRPr="005F6442" w:rsidRDefault="007D383B" w:rsidP="00ED3A73">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27A6C3B3" w14:textId="77777777" w:rsidR="007D383B" w:rsidRPr="005F6442" w:rsidRDefault="007D383B" w:rsidP="00ED3A73">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43AE8165" w14:textId="77777777" w:rsidR="007D383B" w:rsidRPr="005F6442" w:rsidRDefault="007D383B" w:rsidP="00ED3A73">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18A6D197" w14:textId="77777777" w:rsidR="007D383B" w:rsidRPr="005F6442" w:rsidRDefault="007D383B" w:rsidP="00ED3A73">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52C355C9" w14:textId="77777777" w:rsidR="007D383B" w:rsidRPr="005F6442" w:rsidRDefault="007D383B" w:rsidP="00ED3A73">
            <w:pPr>
              <w:jc w:val="center"/>
              <w:rPr>
                <w:rFonts w:ascii="Calibri" w:hAnsi="Calibri" w:cs="Calibri"/>
                <w:sz w:val="18"/>
              </w:rPr>
            </w:pPr>
            <w:r w:rsidRPr="005F6442">
              <w:rPr>
                <w:rFonts w:ascii="Calibri" w:hAnsi="Calibri" w:cs="Calibri"/>
                <w:i/>
                <w:sz w:val="18"/>
              </w:rPr>
              <w:t>Montant T.T.C.</w:t>
            </w:r>
          </w:p>
        </w:tc>
      </w:tr>
      <w:tr w:rsidR="007D383B" w:rsidRPr="005F6442" w14:paraId="5DE8E82C" w14:textId="77777777" w:rsidTr="00ED3A73">
        <w:trPr>
          <w:cantSplit/>
          <w:trHeight w:val="217"/>
        </w:trPr>
        <w:tc>
          <w:tcPr>
            <w:tcW w:w="5182" w:type="dxa"/>
            <w:tcBorders>
              <w:top w:val="single" w:sz="6" w:space="0" w:color="000000"/>
              <w:left w:val="single" w:sz="6" w:space="0" w:color="000000"/>
              <w:bottom w:val="single" w:sz="6" w:space="0" w:color="000000"/>
            </w:tcBorders>
          </w:tcPr>
          <w:p w14:paraId="78E085C3" w14:textId="77777777" w:rsidR="007D383B" w:rsidRPr="005F6442" w:rsidRDefault="007D383B" w:rsidP="00ED3A73">
            <w:pPr>
              <w:rPr>
                <w:rFonts w:ascii="Calibri" w:hAnsi="Calibri" w:cs="Calibri"/>
                <w:sz w:val="18"/>
              </w:rPr>
            </w:pPr>
            <w:r w:rsidRPr="005F6442">
              <w:rPr>
                <w:rFonts w:ascii="Calibri" w:hAnsi="Calibri" w:cs="Calibri"/>
                <w:sz w:val="18"/>
              </w:rPr>
              <w:t>Dénomination sociale :</w:t>
            </w:r>
          </w:p>
          <w:p w14:paraId="5878719D" w14:textId="77777777" w:rsidR="007D383B" w:rsidRPr="005F6442" w:rsidRDefault="007D383B" w:rsidP="00ED3A73">
            <w:pPr>
              <w:rPr>
                <w:rFonts w:ascii="Calibri" w:hAnsi="Calibri" w:cs="Calibri"/>
                <w:sz w:val="18"/>
              </w:rPr>
            </w:pPr>
            <w:r w:rsidRPr="005F6442">
              <w:rPr>
                <w:rFonts w:ascii="Calibri" w:hAnsi="Calibri" w:cs="Calibri"/>
                <w:sz w:val="18"/>
              </w:rPr>
              <w:t>SIRET : ………………………….….Code APE…………</w:t>
            </w:r>
          </w:p>
          <w:p w14:paraId="1FAB83E8" w14:textId="77777777" w:rsidR="007D383B" w:rsidRPr="005F6442" w:rsidRDefault="007D383B" w:rsidP="00ED3A73">
            <w:pPr>
              <w:rPr>
                <w:rFonts w:ascii="Calibri" w:hAnsi="Calibri" w:cs="Calibri"/>
                <w:sz w:val="18"/>
              </w:rPr>
            </w:pPr>
            <w:r w:rsidRPr="005F6442">
              <w:rPr>
                <w:rFonts w:ascii="Calibri" w:hAnsi="Calibri" w:cs="Calibri"/>
                <w:sz w:val="18"/>
              </w:rPr>
              <w:t>N° TVA intracommunautaire :</w:t>
            </w:r>
          </w:p>
          <w:p w14:paraId="11F01607" w14:textId="77777777" w:rsidR="007D383B" w:rsidRPr="005F6442" w:rsidRDefault="007D383B" w:rsidP="00ED3A73">
            <w:pPr>
              <w:rPr>
                <w:rFonts w:ascii="Calibri" w:hAnsi="Calibri" w:cs="Calibri"/>
                <w:sz w:val="18"/>
              </w:rPr>
            </w:pPr>
            <w:r w:rsidRPr="005F6442">
              <w:rPr>
                <w:rFonts w:ascii="Calibri" w:hAnsi="Calibri" w:cs="Calibri"/>
                <w:sz w:val="18"/>
              </w:rPr>
              <w:t>Adresse :</w:t>
            </w:r>
          </w:p>
          <w:p w14:paraId="4289CD9B"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BA17C97" w14:textId="77777777" w:rsidR="007D383B" w:rsidRPr="005F6442" w:rsidRDefault="007D383B"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3D35790F" w14:textId="77777777" w:rsidR="007D383B" w:rsidRPr="005F6442" w:rsidRDefault="007D383B"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477203E0"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C0B7087" w14:textId="77777777" w:rsidR="007D383B" w:rsidRPr="005F6442" w:rsidRDefault="007D383B" w:rsidP="00ED3A73">
            <w:pPr>
              <w:snapToGrid w:val="0"/>
              <w:rPr>
                <w:rFonts w:ascii="Calibri" w:hAnsi="Calibri" w:cs="Calibri"/>
                <w:sz w:val="16"/>
              </w:rPr>
            </w:pPr>
          </w:p>
        </w:tc>
      </w:tr>
      <w:tr w:rsidR="007D383B" w:rsidRPr="005F6442" w14:paraId="2F5EEC60" w14:textId="77777777" w:rsidTr="00ED3A73">
        <w:trPr>
          <w:cantSplit/>
          <w:trHeight w:val="218"/>
        </w:trPr>
        <w:tc>
          <w:tcPr>
            <w:tcW w:w="5182" w:type="dxa"/>
            <w:tcBorders>
              <w:top w:val="single" w:sz="6" w:space="0" w:color="000000"/>
              <w:left w:val="single" w:sz="6" w:space="0" w:color="000000"/>
              <w:bottom w:val="single" w:sz="6" w:space="0" w:color="000000"/>
            </w:tcBorders>
          </w:tcPr>
          <w:p w14:paraId="4B1FC703" w14:textId="77777777" w:rsidR="007D383B" w:rsidRPr="005F6442" w:rsidRDefault="007D383B" w:rsidP="00ED3A73">
            <w:pPr>
              <w:rPr>
                <w:rFonts w:ascii="Calibri" w:hAnsi="Calibri" w:cs="Calibri"/>
                <w:sz w:val="18"/>
              </w:rPr>
            </w:pPr>
            <w:r w:rsidRPr="005F6442">
              <w:rPr>
                <w:rFonts w:ascii="Calibri" w:hAnsi="Calibri" w:cs="Calibri"/>
                <w:sz w:val="18"/>
              </w:rPr>
              <w:t>Dénomination sociale :</w:t>
            </w:r>
          </w:p>
          <w:p w14:paraId="1D228E91" w14:textId="77777777" w:rsidR="007D383B" w:rsidRPr="005F6442" w:rsidRDefault="007D383B" w:rsidP="00ED3A73">
            <w:pPr>
              <w:rPr>
                <w:rFonts w:ascii="Calibri" w:hAnsi="Calibri" w:cs="Calibri"/>
                <w:sz w:val="18"/>
              </w:rPr>
            </w:pPr>
            <w:r w:rsidRPr="005F6442">
              <w:rPr>
                <w:rFonts w:ascii="Calibri" w:hAnsi="Calibri" w:cs="Calibri"/>
                <w:sz w:val="18"/>
              </w:rPr>
              <w:t>SIRET : ………………………….….Code APE…………</w:t>
            </w:r>
          </w:p>
          <w:p w14:paraId="51C4074C" w14:textId="77777777" w:rsidR="007D383B" w:rsidRPr="005F6442" w:rsidRDefault="007D383B" w:rsidP="00ED3A73">
            <w:pPr>
              <w:rPr>
                <w:rFonts w:ascii="Calibri" w:hAnsi="Calibri" w:cs="Calibri"/>
                <w:sz w:val="18"/>
              </w:rPr>
            </w:pPr>
            <w:r w:rsidRPr="005F6442">
              <w:rPr>
                <w:rFonts w:ascii="Calibri" w:hAnsi="Calibri" w:cs="Calibri"/>
                <w:sz w:val="18"/>
              </w:rPr>
              <w:t>N° TVA intracommunautaire :</w:t>
            </w:r>
          </w:p>
          <w:p w14:paraId="6858D868" w14:textId="77777777" w:rsidR="007D383B" w:rsidRPr="005F6442" w:rsidRDefault="007D383B" w:rsidP="00ED3A73">
            <w:pPr>
              <w:rPr>
                <w:rFonts w:ascii="Calibri" w:hAnsi="Calibri" w:cs="Calibri"/>
                <w:sz w:val="18"/>
              </w:rPr>
            </w:pPr>
            <w:r w:rsidRPr="005F6442">
              <w:rPr>
                <w:rFonts w:ascii="Calibri" w:hAnsi="Calibri" w:cs="Calibri"/>
                <w:sz w:val="18"/>
              </w:rPr>
              <w:t>Adresse :</w:t>
            </w:r>
          </w:p>
          <w:p w14:paraId="3372F9E7"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5CE9F0E0" w14:textId="77777777" w:rsidR="007D383B" w:rsidRPr="005F6442" w:rsidRDefault="007D383B"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5CAB90A" w14:textId="77777777" w:rsidR="007D383B" w:rsidRPr="005F6442" w:rsidRDefault="007D383B" w:rsidP="00ED3A73">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tcPr>
          <w:p w14:paraId="1D296B2F"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901A68A" w14:textId="77777777" w:rsidR="007D383B" w:rsidRPr="005F6442" w:rsidRDefault="007D383B" w:rsidP="00ED3A73">
            <w:pPr>
              <w:snapToGrid w:val="0"/>
              <w:rPr>
                <w:rFonts w:ascii="Calibri" w:hAnsi="Calibri" w:cs="Calibri"/>
                <w:sz w:val="16"/>
              </w:rPr>
            </w:pPr>
          </w:p>
        </w:tc>
      </w:tr>
      <w:tr w:rsidR="007D383B" w:rsidRPr="005F6442" w14:paraId="23755DCE" w14:textId="77777777" w:rsidTr="00ED3A73">
        <w:trPr>
          <w:cantSplit/>
          <w:trHeight w:val="217"/>
        </w:trPr>
        <w:tc>
          <w:tcPr>
            <w:tcW w:w="5182" w:type="dxa"/>
            <w:tcBorders>
              <w:top w:val="single" w:sz="6" w:space="0" w:color="000000"/>
              <w:left w:val="single" w:sz="6" w:space="0" w:color="000000"/>
              <w:bottom w:val="single" w:sz="6" w:space="0" w:color="000000"/>
            </w:tcBorders>
          </w:tcPr>
          <w:p w14:paraId="679EFC75" w14:textId="77777777" w:rsidR="007D383B" w:rsidRPr="005F6442" w:rsidRDefault="007D383B" w:rsidP="00ED3A73">
            <w:pPr>
              <w:rPr>
                <w:rFonts w:ascii="Calibri" w:hAnsi="Calibri" w:cs="Calibri"/>
                <w:sz w:val="18"/>
              </w:rPr>
            </w:pPr>
            <w:r w:rsidRPr="005F6442">
              <w:rPr>
                <w:rFonts w:ascii="Calibri" w:hAnsi="Calibri" w:cs="Calibri"/>
                <w:sz w:val="18"/>
              </w:rPr>
              <w:t>Dénomination sociale :</w:t>
            </w:r>
          </w:p>
          <w:p w14:paraId="59480FAF" w14:textId="77777777" w:rsidR="007D383B" w:rsidRPr="005F6442" w:rsidRDefault="007D383B" w:rsidP="00ED3A73">
            <w:pPr>
              <w:rPr>
                <w:rFonts w:ascii="Calibri" w:hAnsi="Calibri" w:cs="Calibri"/>
                <w:sz w:val="18"/>
              </w:rPr>
            </w:pPr>
            <w:r w:rsidRPr="005F6442">
              <w:rPr>
                <w:rFonts w:ascii="Calibri" w:hAnsi="Calibri" w:cs="Calibri"/>
                <w:sz w:val="18"/>
              </w:rPr>
              <w:t>SIRET : ………………………….….Code APE…………</w:t>
            </w:r>
          </w:p>
          <w:p w14:paraId="3C8E9E17" w14:textId="77777777" w:rsidR="007D383B" w:rsidRPr="005F6442" w:rsidRDefault="007D383B" w:rsidP="00ED3A73">
            <w:pPr>
              <w:rPr>
                <w:rFonts w:ascii="Calibri" w:hAnsi="Calibri" w:cs="Calibri"/>
                <w:sz w:val="18"/>
              </w:rPr>
            </w:pPr>
            <w:r w:rsidRPr="005F6442">
              <w:rPr>
                <w:rFonts w:ascii="Calibri" w:hAnsi="Calibri" w:cs="Calibri"/>
                <w:sz w:val="18"/>
              </w:rPr>
              <w:t>N° TVA intracommunautaire :</w:t>
            </w:r>
          </w:p>
          <w:p w14:paraId="4653B950" w14:textId="77777777" w:rsidR="007D383B" w:rsidRPr="005F6442" w:rsidRDefault="007D383B" w:rsidP="00ED3A73">
            <w:pPr>
              <w:rPr>
                <w:rFonts w:ascii="Calibri" w:hAnsi="Calibri" w:cs="Calibri"/>
                <w:sz w:val="18"/>
              </w:rPr>
            </w:pPr>
            <w:r w:rsidRPr="005F6442">
              <w:rPr>
                <w:rFonts w:ascii="Calibri" w:hAnsi="Calibri" w:cs="Calibri"/>
                <w:sz w:val="18"/>
              </w:rPr>
              <w:t>Adresse :</w:t>
            </w:r>
          </w:p>
          <w:p w14:paraId="14F90D8E"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189ABBF" w14:textId="77777777" w:rsidR="007D383B" w:rsidRPr="005F6442" w:rsidRDefault="007D383B"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98E89D8" w14:textId="77777777" w:rsidR="007D383B" w:rsidRPr="005F6442" w:rsidRDefault="007D383B"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3C4AD393"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1DA37968" w14:textId="77777777" w:rsidR="007D383B" w:rsidRPr="005F6442" w:rsidRDefault="007D383B" w:rsidP="00ED3A73">
            <w:pPr>
              <w:snapToGrid w:val="0"/>
              <w:rPr>
                <w:rFonts w:ascii="Calibri" w:hAnsi="Calibri" w:cs="Calibri"/>
                <w:sz w:val="16"/>
              </w:rPr>
            </w:pPr>
          </w:p>
        </w:tc>
      </w:tr>
      <w:tr w:rsidR="007D383B" w:rsidRPr="005F6442" w14:paraId="550C79E6" w14:textId="77777777" w:rsidTr="00ED3A73">
        <w:trPr>
          <w:cantSplit/>
          <w:trHeight w:val="218"/>
        </w:trPr>
        <w:tc>
          <w:tcPr>
            <w:tcW w:w="5182" w:type="dxa"/>
            <w:tcBorders>
              <w:top w:val="single" w:sz="6" w:space="0" w:color="000000"/>
              <w:left w:val="single" w:sz="6" w:space="0" w:color="000000"/>
              <w:bottom w:val="single" w:sz="6" w:space="0" w:color="000000"/>
            </w:tcBorders>
          </w:tcPr>
          <w:p w14:paraId="689C6533" w14:textId="77777777" w:rsidR="007D383B" w:rsidRPr="005F6442" w:rsidRDefault="007D383B" w:rsidP="00ED3A73">
            <w:pPr>
              <w:rPr>
                <w:rFonts w:ascii="Calibri" w:hAnsi="Calibri" w:cs="Calibri"/>
                <w:sz w:val="18"/>
              </w:rPr>
            </w:pPr>
            <w:r w:rsidRPr="005F6442">
              <w:rPr>
                <w:rFonts w:ascii="Calibri" w:hAnsi="Calibri" w:cs="Calibri"/>
                <w:sz w:val="18"/>
              </w:rPr>
              <w:t>Dénomination sociale :</w:t>
            </w:r>
          </w:p>
          <w:p w14:paraId="52E34CAA" w14:textId="77777777" w:rsidR="007D383B" w:rsidRPr="005F6442" w:rsidRDefault="007D383B" w:rsidP="00ED3A73">
            <w:pPr>
              <w:rPr>
                <w:rFonts w:ascii="Calibri" w:hAnsi="Calibri" w:cs="Calibri"/>
                <w:sz w:val="18"/>
              </w:rPr>
            </w:pPr>
            <w:r w:rsidRPr="005F6442">
              <w:rPr>
                <w:rFonts w:ascii="Calibri" w:hAnsi="Calibri" w:cs="Calibri"/>
                <w:sz w:val="18"/>
              </w:rPr>
              <w:t>SIRET : ………………………….….Code APE…………</w:t>
            </w:r>
          </w:p>
          <w:p w14:paraId="7500E840" w14:textId="77777777" w:rsidR="007D383B" w:rsidRPr="005F6442" w:rsidRDefault="007D383B" w:rsidP="00ED3A73">
            <w:pPr>
              <w:rPr>
                <w:rFonts w:ascii="Calibri" w:hAnsi="Calibri" w:cs="Calibri"/>
                <w:sz w:val="18"/>
              </w:rPr>
            </w:pPr>
            <w:r w:rsidRPr="005F6442">
              <w:rPr>
                <w:rFonts w:ascii="Calibri" w:hAnsi="Calibri" w:cs="Calibri"/>
                <w:sz w:val="18"/>
              </w:rPr>
              <w:t>N° TVA intracommunautaire :</w:t>
            </w:r>
          </w:p>
          <w:p w14:paraId="3EDADEEE" w14:textId="77777777" w:rsidR="007D383B" w:rsidRPr="005F6442" w:rsidRDefault="007D383B" w:rsidP="00ED3A73">
            <w:pPr>
              <w:rPr>
                <w:rFonts w:ascii="Calibri" w:hAnsi="Calibri" w:cs="Calibri"/>
                <w:sz w:val="18"/>
              </w:rPr>
            </w:pPr>
            <w:r w:rsidRPr="005F6442">
              <w:rPr>
                <w:rFonts w:ascii="Calibri" w:hAnsi="Calibri" w:cs="Calibri"/>
                <w:sz w:val="18"/>
              </w:rPr>
              <w:t>Adresse :</w:t>
            </w:r>
          </w:p>
          <w:p w14:paraId="6DA717B7"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E45BDB8" w14:textId="77777777" w:rsidR="007D383B" w:rsidRPr="005F6442" w:rsidRDefault="007D383B"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48C0799" w14:textId="77777777" w:rsidR="007D383B" w:rsidRPr="005F6442" w:rsidRDefault="007D383B"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B0C448F"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00AF02D6" w14:textId="77777777" w:rsidR="007D383B" w:rsidRPr="005F6442" w:rsidRDefault="007D383B" w:rsidP="00ED3A73">
            <w:pPr>
              <w:snapToGrid w:val="0"/>
              <w:rPr>
                <w:rFonts w:ascii="Calibri" w:hAnsi="Calibri" w:cs="Calibri"/>
                <w:sz w:val="16"/>
              </w:rPr>
            </w:pPr>
          </w:p>
        </w:tc>
      </w:tr>
      <w:tr w:rsidR="007D383B" w:rsidRPr="005F6442" w14:paraId="5D0D4870" w14:textId="77777777" w:rsidTr="00ED3A73">
        <w:trPr>
          <w:cantSplit/>
          <w:trHeight w:val="218"/>
        </w:trPr>
        <w:tc>
          <w:tcPr>
            <w:tcW w:w="5182" w:type="dxa"/>
            <w:tcBorders>
              <w:top w:val="single" w:sz="6" w:space="0" w:color="000000"/>
              <w:left w:val="single" w:sz="6" w:space="0" w:color="000000"/>
              <w:bottom w:val="single" w:sz="6" w:space="0" w:color="000000"/>
            </w:tcBorders>
          </w:tcPr>
          <w:p w14:paraId="5AAD4233" w14:textId="77777777" w:rsidR="007D383B" w:rsidRPr="005F6442" w:rsidRDefault="007D383B" w:rsidP="00ED3A73">
            <w:pPr>
              <w:rPr>
                <w:rFonts w:ascii="Calibri" w:hAnsi="Calibri" w:cs="Calibri"/>
                <w:sz w:val="18"/>
              </w:rPr>
            </w:pPr>
            <w:r w:rsidRPr="005F6442">
              <w:rPr>
                <w:rFonts w:ascii="Calibri" w:hAnsi="Calibri" w:cs="Calibri"/>
                <w:sz w:val="18"/>
              </w:rPr>
              <w:t>Dénomination sociale :</w:t>
            </w:r>
          </w:p>
          <w:p w14:paraId="43D17512" w14:textId="77777777" w:rsidR="007D383B" w:rsidRPr="005F6442" w:rsidRDefault="007D383B" w:rsidP="00ED3A73">
            <w:pPr>
              <w:rPr>
                <w:rFonts w:ascii="Calibri" w:hAnsi="Calibri" w:cs="Calibri"/>
                <w:sz w:val="18"/>
              </w:rPr>
            </w:pPr>
            <w:r w:rsidRPr="005F6442">
              <w:rPr>
                <w:rFonts w:ascii="Calibri" w:hAnsi="Calibri" w:cs="Calibri"/>
                <w:sz w:val="18"/>
              </w:rPr>
              <w:t>SIRET : ………………………….….Code APE…………</w:t>
            </w:r>
          </w:p>
          <w:p w14:paraId="55850582" w14:textId="77777777" w:rsidR="007D383B" w:rsidRPr="005F6442" w:rsidRDefault="007D383B" w:rsidP="00ED3A73">
            <w:pPr>
              <w:rPr>
                <w:rFonts w:ascii="Calibri" w:hAnsi="Calibri" w:cs="Calibri"/>
                <w:sz w:val="18"/>
              </w:rPr>
            </w:pPr>
            <w:r w:rsidRPr="005F6442">
              <w:rPr>
                <w:rFonts w:ascii="Calibri" w:hAnsi="Calibri" w:cs="Calibri"/>
                <w:sz w:val="18"/>
              </w:rPr>
              <w:t>N° TVA intracommunautaire :</w:t>
            </w:r>
          </w:p>
          <w:p w14:paraId="6B31417D" w14:textId="77777777" w:rsidR="007D383B" w:rsidRPr="005F6442" w:rsidRDefault="007D383B" w:rsidP="00ED3A73">
            <w:pPr>
              <w:rPr>
                <w:rFonts w:ascii="Calibri" w:hAnsi="Calibri" w:cs="Calibri"/>
                <w:sz w:val="18"/>
              </w:rPr>
            </w:pPr>
            <w:r w:rsidRPr="005F6442">
              <w:rPr>
                <w:rFonts w:ascii="Calibri" w:hAnsi="Calibri" w:cs="Calibri"/>
                <w:sz w:val="18"/>
              </w:rPr>
              <w:t>Adresse :</w:t>
            </w:r>
          </w:p>
          <w:p w14:paraId="5BAA3C83"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2CE06135" w14:textId="77777777" w:rsidR="007D383B" w:rsidRPr="005F6442" w:rsidRDefault="007D383B"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36FDEC25" w14:textId="77777777" w:rsidR="007D383B" w:rsidRPr="005F6442" w:rsidRDefault="007D383B"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465922A1"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64925680" w14:textId="77777777" w:rsidR="007D383B" w:rsidRPr="005F6442" w:rsidRDefault="007D383B" w:rsidP="00ED3A73">
            <w:pPr>
              <w:snapToGrid w:val="0"/>
              <w:rPr>
                <w:rFonts w:ascii="Calibri" w:hAnsi="Calibri" w:cs="Calibri"/>
                <w:sz w:val="16"/>
              </w:rPr>
            </w:pPr>
          </w:p>
        </w:tc>
      </w:tr>
      <w:tr w:rsidR="007D383B" w:rsidRPr="005F6442" w14:paraId="2785B89A" w14:textId="77777777" w:rsidTr="00ED3A73">
        <w:trPr>
          <w:cantSplit/>
          <w:trHeight w:val="218"/>
        </w:trPr>
        <w:tc>
          <w:tcPr>
            <w:tcW w:w="5182" w:type="dxa"/>
            <w:tcBorders>
              <w:top w:val="single" w:sz="6" w:space="0" w:color="000000"/>
              <w:left w:val="single" w:sz="6" w:space="0" w:color="000000"/>
              <w:bottom w:val="single" w:sz="6" w:space="0" w:color="000000"/>
            </w:tcBorders>
          </w:tcPr>
          <w:p w14:paraId="61A0C5A8" w14:textId="77777777" w:rsidR="007D383B" w:rsidRPr="005F6442" w:rsidRDefault="007D383B" w:rsidP="00ED3A73">
            <w:pPr>
              <w:rPr>
                <w:rFonts w:ascii="Calibri" w:hAnsi="Calibri" w:cs="Calibri"/>
                <w:sz w:val="18"/>
              </w:rPr>
            </w:pPr>
            <w:r w:rsidRPr="005F6442">
              <w:rPr>
                <w:rFonts w:ascii="Calibri" w:hAnsi="Calibri" w:cs="Calibri"/>
                <w:sz w:val="18"/>
              </w:rPr>
              <w:t>Dénomination sociale :</w:t>
            </w:r>
          </w:p>
          <w:p w14:paraId="6FCB971E" w14:textId="77777777" w:rsidR="007D383B" w:rsidRPr="005F6442" w:rsidRDefault="007D383B" w:rsidP="00ED3A73">
            <w:pPr>
              <w:rPr>
                <w:rFonts w:ascii="Calibri" w:hAnsi="Calibri" w:cs="Calibri"/>
                <w:sz w:val="18"/>
              </w:rPr>
            </w:pPr>
            <w:r w:rsidRPr="005F6442">
              <w:rPr>
                <w:rFonts w:ascii="Calibri" w:hAnsi="Calibri" w:cs="Calibri"/>
                <w:sz w:val="18"/>
              </w:rPr>
              <w:t>SIRET : ………………………….….Code APE…………</w:t>
            </w:r>
          </w:p>
          <w:p w14:paraId="707158F9" w14:textId="77777777" w:rsidR="007D383B" w:rsidRPr="005F6442" w:rsidRDefault="007D383B" w:rsidP="00ED3A73">
            <w:pPr>
              <w:rPr>
                <w:rFonts w:ascii="Calibri" w:hAnsi="Calibri" w:cs="Calibri"/>
                <w:sz w:val="18"/>
              </w:rPr>
            </w:pPr>
            <w:r w:rsidRPr="005F6442">
              <w:rPr>
                <w:rFonts w:ascii="Calibri" w:hAnsi="Calibri" w:cs="Calibri"/>
                <w:sz w:val="18"/>
              </w:rPr>
              <w:t>N° TVA intracommunautaire :</w:t>
            </w:r>
          </w:p>
          <w:p w14:paraId="476F4B0F" w14:textId="77777777" w:rsidR="007D383B" w:rsidRPr="005F6442" w:rsidRDefault="007D383B" w:rsidP="00ED3A73">
            <w:pPr>
              <w:rPr>
                <w:rFonts w:ascii="Calibri" w:hAnsi="Calibri" w:cs="Calibri"/>
                <w:sz w:val="18"/>
              </w:rPr>
            </w:pPr>
            <w:r w:rsidRPr="005F6442">
              <w:rPr>
                <w:rFonts w:ascii="Calibri" w:hAnsi="Calibri" w:cs="Calibri"/>
                <w:sz w:val="18"/>
              </w:rPr>
              <w:t>Adresse :</w:t>
            </w:r>
          </w:p>
          <w:p w14:paraId="139F4902"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60C07AEF" w14:textId="77777777" w:rsidR="007D383B" w:rsidRPr="005F6442" w:rsidRDefault="007D383B"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53391F47" w14:textId="77777777" w:rsidR="007D383B" w:rsidRPr="005F6442" w:rsidRDefault="007D383B"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171DBAE"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180589D7" w14:textId="77777777" w:rsidR="007D383B" w:rsidRPr="005F6442" w:rsidRDefault="007D383B" w:rsidP="00ED3A73">
            <w:pPr>
              <w:snapToGrid w:val="0"/>
              <w:rPr>
                <w:rFonts w:ascii="Calibri" w:hAnsi="Calibri" w:cs="Calibri"/>
                <w:sz w:val="16"/>
              </w:rPr>
            </w:pPr>
          </w:p>
        </w:tc>
      </w:tr>
      <w:tr w:rsidR="007D383B" w:rsidRPr="005F6442" w14:paraId="3A5636E8" w14:textId="77777777" w:rsidTr="00ED3A73">
        <w:trPr>
          <w:cantSplit/>
          <w:trHeight w:val="546"/>
        </w:trPr>
        <w:tc>
          <w:tcPr>
            <w:tcW w:w="5182" w:type="dxa"/>
            <w:tcBorders>
              <w:top w:val="single" w:sz="6" w:space="0" w:color="000000"/>
            </w:tcBorders>
          </w:tcPr>
          <w:p w14:paraId="5007A7F6" w14:textId="77777777" w:rsidR="007D383B" w:rsidRPr="005F6442" w:rsidRDefault="007D383B" w:rsidP="00ED3A73">
            <w:pPr>
              <w:snapToGrid w:val="0"/>
              <w:rPr>
                <w:rFonts w:ascii="Calibri" w:hAnsi="Calibri" w:cs="Calibri"/>
                <w:b/>
                <w:sz w:val="18"/>
              </w:rPr>
            </w:pPr>
          </w:p>
          <w:p w14:paraId="50C3752A" w14:textId="77777777" w:rsidR="007D383B" w:rsidRPr="005F6442" w:rsidRDefault="007D383B" w:rsidP="00ED3A73">
            <w:pPr>
              <w:rPr>
                <w:rFonts w:ascii="Calibri" w:hAnsi="Calibri" w:cs="Calibri"/>
                <w:sz w:val="18"/>
              </w:rPr>
            </w:pPr>
          </w:p>
          <w:p w14:paraId="75729C34"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8DF6FD3" w14:textId="77777777" w:rsidR="007D383B" w:rsidRPr="005F6442" w:rsidRDefault="007D383B" w:rsidP="00ED3A73">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tcPr>
          <w:p w14:paraId="3ED1D216" w14:textId="77777777" w:rsidR="007D383B" w:rsidRPr="005F6442" w:rsidRDefault="007D383B"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12756711"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3CFFBF2F" w14:textId="77777777" w:rsidR="007D383B" w:rsidRPr="005F6442" w:rsidRDefault="007D383B" w:rsidP="00ED3A73">
            <w:pPr>
              <w:snapToGrid w:val="0"/>
              <w:rPr>
                <w:rFonts w:ascii="Calibri" w:hAnsi="Calibri" w:cs="Calibri"/>
                <w:sz w:val="16"/>
              </w:rPr>
            </w:pPr>
          </w:p>
        </w:tc>
      </w:tr>
    </w:tbl>
    <w:p w14:paraId="4BFB2301" w14:textId="77777777" w:rsidR="007D383B" w:rsidRDefault="007D383B" w:rsidP="007D383B">
      <w:pPr>
        <w:pStyle w:val="Corpsdetexte"/>
        <w:rPr>
          <w:lang w:eastAsia="zh-CN"/>
        </w:rPr>
      </w:pPr>
    </w:p>
    <w:p w14:paraId="68FFAB39" w14:textId="77777777" w:rsidR="007D383B" w:rsidRDefault="007D383B" w:rsidP="007D383B">
      <w:pPr>
        <w:pStyle w:val="Corpsdetexte"/>
        <w:rPr>
          <w:lang w:eastAsia="zh-CN"/>
        </w:rPr>
      </w:pPr>
    </w:p>
    <w:p w14:paraId="6795AE31" w14:textId="77777777" w:rsidR="007D383B" w:rsidRPr="007D383B" w:rsidRDefault="007D383B" w:rsidP="007D383B">
      <w:pPr>
        <w:rPr>
          <w:lang w:eastAsia="zh-CN"/>
        </w:rPr>
      </w:pPr>
    </w:p>
    <w:p w14:paraId="1A40DECB" w14:textId="55D39EEE" w:rsidR="007D383B" w:rsidRPr="007D383B" w:rsidRDefault="007D383B" w:rsidP="007D383B">
      <w:pPr>
        <w:tabs>
          <w:tab w:val="left" w:pos="1000"/>
        </w:tabs>
        <w:rPr>
          <w:lang w:eastAsia="zh-CN"/>
        </w:rPr>
      </w:pPr>
      <w:r>
        <w:rPr>
          <w:lang w:eastAsia="zh-CN"/>
        </w:rPr>
        <w:tab/>
      </w:r>
    </w:p>
    <w:p w14:paraId="05FC8D0D" w14:textId="77777777" w:rsidR="007D383B" w:rsidRDefault="007D383B" w:rsidP="007D383B">
      <w:pPr>
        <w:rPr>
          <w:rFonts w:ascii="Times New Roman" w:hAnsi="Times New Roman"/>
          <w:color w:val="000000"/>
          <w:sz w:val="22"/>
          <w:lang w:eastAsia="zh-CN"/>
        </w:rPr>
      </w:pPr>
    </w:p>
    <w:p w14:paraId="54DF9A62" w14:textId="60E95003" w:rsidR="007D383B" w:rsidRPr="007D383B" w:rsidRDefault="007D383B" w:rsidP="007D383B">
      <w:pPr>
        <w:rPr>
          <w:lang w:eastAsia="zh-CN"/>
        </w:rPr>
        <w:sectPr w:rsidR="007D383B" w:rsidRPr="007D383B" w:rsidSect="007D383B">
          <w:headerReference w:type="first" r:id="rId20"/>
          <w:pgSz w:w="16838" w:h="11906" w:orient="landscape" w:code="9"/>
          <w:pgMar w:top="851" w:right="1418" w:bottom="851" w:left="1418" w:header="57" w:footer="363" w:gutter="0"/>
          <w:cols w:space="720"/>
          <w:titlePg/>
          <w:docGrid w:linePitch="360"/>
        </w:sectPr>
      </w:pPr>
    </w:p>
    <w:p w14:paraId="2BAD4D95" w14:textId="1D3659E1" w:rsidR="008D0060" w:rsidRPr="005F6442" w:rsidRDefault="007D383B" w:rsidP="007D5015">
      <w:pPr>
        <w:pStyle w:val="Titre1"/>
        <w:rPr>
          <w:lang w:eastAsia="zh-CN"/>
        </w:rPr>
      </w:pPr>
      <w:bookmarkStart w:id="44" w:name="_Toc195710365"/>
      <w:bookmarkStart w:id="45" w:name="_Toc204681287"/>
      <w:bookmarkStart w:id="46" w:name="_Hlk204684018"/>
      <w:r>
        <w:rPr>
          <w:lang w:eastAsia="zh-CN"/>
        </w:rPr>
        <w:lastRenderedPageBreak/>
        <w:t>Annexe 3 : Engagement RGPD</w:t>
      </w:r>
      <w:bookmarkEnd w:id="44"/>
      <w:bookmarkEnd w:id="45"/>
    </w:p>
    <w:bookmarkEnd w:id="35"/>
    <w:bookmarkEnd w:id="36"/>
    <w:bookmarkEnd w:id="37"/>
    <w:bookmarkEnd w:id="46"/>
    <w:p w14:paraId="53174DE6" w14:textId="77777777" w:rsidR="00793E5C" w:rsidRDefault="00793E5C" w:rsidP="000836EA">
      <w:pPr>
        <w:jc w:val="both"/>
        <w:rPr>
          <w:rFonts w:ascii="Calibri" w:hAnsi="Calibri" w:cs="Calibri"/>
        </w:rPr>
      </w:pPr>
    </w:p>
    <w:p w14:paraId="1E289FCB" w14:textId="5F1F7575" w:rsidR="00CA2BF4" w:rsidRPr="007D383B" w:rsidRDefault="00CA2BF4" w:rsidP="007D383B">
      <w:pPr>
        <w:widowControl w:val="0"/>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7D6F9397"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bookmarkStart w:id="47" w:name="_Hlk204684082"/>
      <w:r w:rsidRPr="00CA2BF4">
        <w:rPr>
          <w:rFonts w:ascii="Palatino Linotype" w:hAnsi="Palatino Linotype" w:cstheme="minorHAnsi"/>
          <w:b/>
          <w:i/>
          <w:sz w:val="18"/>
        </w:rPr>
        <w:t>«</w:t>
      </w:r>
      <w:r w:rsidR="007D383B">
        <w:rPr>
          <w:rFonts w:ascii="Palatino Linotype" w:hAnsi="Palatino Linotype" w:cstheme="minorHAnsi"/>
          <w:b/>
          <w:i/>
          <w:sz w:val="18"/>
        </w:rPr>
        <w:t xml:space="preserve"> </w:t>
      </w:r>
      <w:r w:rsidR="007D383B" w:rsidRPr="007D383B">
        <w:rPr>
          <w:rFonts w:ascii="Palatino Linotype" w:hAnsi="Palatino Linotype" w:cstheme="minorHAnsi"/>
          <w:b/>
          <w:i/>
          <w:sz w:val="18"/>
        </w:rPr>
        <w:t xml:space="preserve">Impression, façonnage et livraison de supports </w:t>
      </w:r>
      <w:r w:rsidR="00271ABA">
        <w:rPr>
          <w:rFonts w:ascii="Palatino Linotype" w:hAnsi="Palatino Linotype" w:cstheme="minorHAnsi"/>
          <w:b/>
          <w:i/>
          <w:sz w:val="18"/>
        </w:rPr>
        <w:t>spécifiques</w:t>
      </w:r>
      <w:r w:rsidR="007D383B" w:rsidRPr="007D383B">
        <w:rPr>
          <w:rFonts w:ascii="Palatino Linotype" w:hAnsi="Palatino Linotype" w:cstheme="minorHAnsi"/>
          <w:b/>
          <w:i/>
          <w:sz w:val="18"/>
        </w:rPr>
        <w:t xml:space="preserve"> de communication pour la CCINCA et ses filiales</w:t>
      </w:r>
      <w:r w:rsidR="00F41EAB" w:rsidRPr="007D383B">
        <w:rPr>
          <w:rFonts w:ascii="Palatino Linotype" w:hAnsi="Palatino Linotype" w:cstheme="minorHAnsi"/>
          <w:b/>
          <w:bCs/>
          <w:i/>
          <w:sz w:val="18"/>
        </w:rPr>
        <w:t xml:space="preserve"> </w:t>
      </w:r>
      <w:r w:rsidRPr="007D383B">
        <w:rPr>
          <w:rFonts w:ascii="Palatino Linotype" w:hAnsi="Palatino Linotype" w:cstheme="minorHAnsi"/>
          <w:b/>
          <w:i/>
          <w:sz w:val="18"/>
        </w:rPr>
        <w:t>»</w:t>
      </w:r>
      <w:bookmarkEnd w:id="47"/>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8" w:name="_Hlk525023796"/>
      <w:r w:rsidRPr="003529FE">
        <w:rPr>
          <w:rFonts w:ascii="Palatino Linotype" w:hAnsi="Palatino Linotype" w:cstheme="minorHAnsi"/>
          <w:sz w:val="18"/>
        </w:rPr>
        <w:t>…………………………………………………………………………………………………………</w:t>
      </w:r>
      <w:bookmarkEnd w:id="48"/>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lastRenderedPageBreak/>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9" w:name="_Hlk523834563"/>
      <w:r w:rsidRPr="003529FE">
        <w:rPr>
          <w:rFonts w:ascii="Palatino Linotype" w:hAnsi="Palatino Linotype" w:cstheme="minorHAnsi"/>
          <w:sz w:val="18"/>
        </w:rPr>
        <w:t>garantissant un niveau de sécurité adapté au risque</w:t>
      </w:r>
      <w:bookmarkEnd w:id="49"/>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473218FF" w:rsidR="00CA2BF4" w:rsidRDefault="00CA2BF4" w:rsidP="00CA2BF4">
      <w:pPr>
        <w:jc w:val="both"/>
        <w:rPr>
          <w:rFonts w:ascii="Calibri" w:hAnsi="Calibri" w:cs="Calibri"/>
        </w:rPr>
      </w:pPr>
    </w:p>
    <w:sectPr w:rsidR="00CA2BF4" w:rsidSect="007D383B">
      <w:headerReference w:type="default" r:id="rId21"/>
      <w:footerReference w:type="even" r:id="rId22"/>
      <w:footerReference w:type="default" r:id="rId23"/>
      <w:pgSz w:w="11906" w:h="16838" w:code="9"/>
      <w:pgMar w:top="1418" w:right="851" w:bottom="1418" w:left="85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Gras">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7258C909" w:rsidR="00366B54" w:rsidRPr="007D383B" w:rsidRDefault="002F6AD2" w:rsidP="00366B54">
    <w:pPr>
      <w:pBdr>
        <w:top w:val="single" w:sz="4" w:space="0" w:color="000000"/>
      </w:pBdr>
      <w:tabs>
        <w:tab w:val="decimal" w:pos="5670"/>
        <w:tab w:val="right" w:pos="9071"/>
      </w:tabs>
      <w:rPr>
        <w:b/>
        <w:bCs/>
        <w:sz w:val="20"/>
      </w:rPr>
    </w:pPr>
    <w:r w:rsidRPr="007D383B">
      <w:rPr>
        <w:smallCaps/>
        <w:sz w:val="20"/>
      </w:rPr>
      <w:t>AE</w:t>
    </w:r>
    <w:r w:rsidR="00A3332E" w:rsidRPr="007D383B">
      <w:rPr>
        <w:b/>
        <w:bCs/>
        <w:sz w:val="20"/>
      </w:rPr>
      <w:t xml:space="preserve"> </w:t>
    </w:r>
    <w:r w:rsidR="00411AB9" w:rsidRPr="007D383B">
      <w:rPr>
        <w:b/>
        <w:bCs/>
        <w:sz w:val="20"/>
      </w:rPr>
      <w:t xml:space="preserve">– </w:t>
    </w:r>
    <w:r w:rsidR="007D383B" w:rsidRPr="007D383B">
      <w:rPr>
        <w:b/>
        <w:bCs/>
        <w:sz w:val="20"/>
      </w:rPr>
      <w:t>LOT n°</w:t>
    </w:r>
    <w:r w:rsidR="00271ABA">
      <w:rPr>
        <w:b/>
        <w:bCs/>
        <w:sz w:val="20"/>
      </w:rPr>
      <w:t>2</w:t>
    </w:r>
    <w:r w:rsidR="007D383B" w:rsidRPr="007D383B">
      <w:rPr>
        <w:b/>
        <w:bCs/>
        <w:sz w:val="20"/>
      </w:rPr>
      <w:t xml:space="preserve"> </w:t>
    </w:r>
    <w:r w:rsidR="007D383B" w:rsidRPr="007D383B">
      <w:rPr>
        <w:rFonts w:cstheme="minorHAnsi"/>
        <w:sz w:val="20"/>
      </w:rPr>
      <w:t xml:space="preserve">Impression, façonnage et livraison de supports </w:t>
    </w:r>
    <w:r w:rsidR="00271ABA">
      <w:rPr>
        <w:rFonts w:cstheme="minorHAnsi"/>
        <w:sz w:val="20"/>
      </w:rPr>
      <w:t>spécifiques</w:t>
    </w:r>
    <w:r w:rsidR="007D383B" w:rsidRPr="007D383B">
      <w:rPr>
        <w:rFonts w:cstheme="minorHAnsi"/>
        <w:sz w:val="20"/>
      </w:rPr>
      <w:t xml:space="preserve"> de communication pour la CCINCA et ses filiales</w:t>
    </w:r>
    <w:r w:rsidR="007D383B" w:rsidRPr="007D383B">
      <w:rPr>
        <w:b/>
        <w:bCs/>
        <w:sz w:val="20"/>
        <w:highlight w:val="yellow"/>
      </w:rPr>
      <w:t xml:space="preserve"> </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57C77" w14:textId="51F9E4CA" w:rsidR="007D383B" w:rsidRPr="007D383B" w:rsidRDefault="007D383B" w:rsidP="007D383B">
    <w:pPr>
      <w:pBdr>
        <w:top w:val="single" w:sz="4" w:space="0" w:color="000000"/>
      </w:pBdr>
      <w:tabs>
        <w:tab w:val="decimal" w:pos="5670"/>
        <w:tab w:val="right" w:pos="9071"/>
      </w:tabs>
      <w:rPr>
        <w:b/>
        <w:bCs/>
        <w:sz w:val="20"/>
      </w:rPr>
    </w:pPr>
    <w:r w:rsidRPr="007D383B">
      <w:rPr>
        <w:smallCaps/>
        <w:sz w:val="20"/>
      </w:rPr>
      <w:t>AE</w:t>
    </w:r>
    <w:r w:rsidRPr="007D383B">
      <w:rPr>
        <w:b/>
        <w:bCs/>
        <w:sz w:val="20"/>
      </w:rPr>
      <w:t xml:space="preserve"> – LOT n°</w:t>
    </w:r>
    <w:r w:rsidR="00271ABA">
      <w:rPr>
        <w:b/>
        <w:bCs/>
        <w:sz w:val="20"/>
      </w:rPr>
      <w:t>2</w:t>
    </w:r>
    <w:r w:rsidRPr="007D383B">
      <w:rPr>
        <w:b/>
        <w:bCs/>
        <w:sz w:val="20"/>
      </w:rPr>
      <w:t xml:space="preserve"> </w:t>
    </w:r>
    <w:r w:rsidRPr="007D383B">
      <w:rPr>
        <w:rFonts w:cstheme="minorHAnsi"/>
        <w:sz w:val="20"/>
      </w:rPr>
      <w:t xml:space="preserve">Impression, façonnage et livraison de supports </w:t>
    </w:r>
    <w:r w:rsidR="00271ABA">
      <w:rPr>
        <w:rFonts w:cstheme="minorHAnsi"/>
        <w:sz w:val="20"/>
      </w:rPr>
      <w:t>spécifique</w:t>
    </w:r>
    <w:r w:rsidRPr="007D383B">
      <w:rPr>
        <w:rFonts w:cstheme="minorHAnsi"/>
        <w:sz w:val="20"/>
      </w:rPr>
      <w:t xml:space="preserve"> de communication pour la CCINCA et ses filiales</w:t>
    </w:r>
    <w:r w:rsidRPr="007D383B">
      <w:rPr>
        <w:b/>
        <w:bCs/>
        <w:sz w:val="20"/>
        <w:highlight w:val="yellow"/>
      </w:rPr>
      <w:t xml:space="preserve"> </w:t>
    </w:r>
  </w:p>
  <w:p w14:paraId="50CBFDD4" w14:textId="77777777" w:rsidR="007D383B" w:rsidRDefault="007D383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69B94" w14:textId="108FFA23" w:rsidR="007D383B" w:rsidRPr="007D383B" w:rsidRDefault="007D383B" w:rsidP="007D383B">
    <w:pPr>
      <w:pBdr>
        <w:top w:val="single" w:sz="4" w:space="0" w:color="000000"/>
      </w:pBdr>
      <w:tabs>
        <w:tab w:val="decimal" w:pos="5670"/>
        <w:tab w:val="right" w:pos="9071"/>
      </w:tabs>
      <w:rPr>
        <w:b/>
        <w:bCs/>
        <w:sz w:val="20"/>
      </w:rPr>
    </w:pPr>
    <w:bookmarkStart w:id="50" w:name="_Hlk204684104"/>
    <w:r w:rsidRPr="007D383B">
      <w:rPr>
        <w:smallCaps/>
        <w:sz w:val="20"/>
      </w:rPr>
      <w:t>AE</w:t>
    </w:r>
    <w:r w:rsidRPr="007D383B">
      <w:rPr>
        <w:b/>
        <w:bCs/>
        <w:sz w:val="20"/>
      </w:rPr>
      <w:t xml:space="preserve"> – LOT n°</w:t>
    </w:r>
    <w:r w:rsidR="00271ABA">
      <w:rPr>
        <w:b/>
        <w:bCs/>
        <w:sz w:val="20"/>
      </w:rPr>
      <w:t>2</w:t>
    </w:r>
    <w:r w:rsidRPr="007D383B">
      <w:rPr>
        <w:b/>
        <w:bCs/>
        <w:sz w:val="20"/>
      </w:rPr>
      <w:t xml:space="preserve"> </w:t>
    </w:r>
    <w:r w:rsidRPr="007D383B">
      <w:rPr>
        <w:rFonts w:cstheme="minorHAnsi"/>
        <w:sz w:val="20"/>
      </w:rPr>
      <w:t xml:space="preserve">Impression, façonnage et livraison de supports </w:t>
    </w:r>
    <w:r w:rsidR="00271ABA">
      <w:rPr>
        <w:rFonts w:cstheme="minorHAnsi"/>
        <w:sz w:val="20"/>
      </w:rPr>
      <w:t>spécifiques</w:t>
    </w:r>
    <w:r w:rsidRPr="007D383B">
      <w:rPr>
        <w:rFonts w:cstheme="minorHAnsi"/>
        <w:sz w:val="20"/>
      </w:rPr>
      <w:t xml:space="preserve"> de communication pour la CCINCA et ses filiales</w:t>
    </w:r>
    <w:bookmarkEnd w:id="50"/>
    <w:r w:rsidRPr="007D383B">
      <w:rPr>
        <w:b/>
        <w:bCs/>
        <w:sz w:val="20"/>
        <w:highlight w:val="yellow"/>
      </w:rPr>
      <w:t xml:space="preserve"> </w:t>
    </w:r>
  </w:p>
  <w:p w14:paraId="53B563D4" w14:textId="21AAD052" w:rsidR="002F6AD2" w:rsidRPr="005443CF" w:rsidRDefault="00903A50">
    <w:pPr>
      <w:pStyle w:val="Pieddepage"/>
      <w:ind w:right="360"/>
      <w:rPr>
        <w:rStyle w:val="Numrodepage"/>
        <w:sz w:val="18"/>
        <w:szCs w:val="18"/>
        <w:lang w:val="en-GB"/>
      </w:rPr>
    </w:pP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1AD90C98" w14:textId="749F7CF8" w:rsidR="005834D8" w:rsidRPr="00F36E8F" w:rsidRDefault="005834D8"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EE6D3" w14:textId="0D128707" w:rsidR="00911327" w:rsidRDefault="00911327">
    <w:pPr>
      <w:pStyle w:val="En-tte"/>
    </w:pPr>
    <w:r>
      <w:rPr>
        <w:rFonts w:ascii="Fira Sans" w:hAnsi="Fira Sans"/>
        <w:b/>
        <w:bCs/>
        <w:noProof/>
        <w:sz w:val="28"/>
        <w:szCs w:val="28"/>
      </w:rPr>
      <w:drawing>
        <wp:anchor distT="0" distB="0" distL="114300" distR="114300" simplePos="0" relativeHeight="251660288" behindDoc="1" locked="0" layoutInCell="1" allowOverlap="1" wp14:anchorId="6C6C1185" wp14:editId="51DD3FD7">
          <wp:simplePos x="0" y="0"/>
          <wp:positionH relativeFrom="margin">
            <wp:posOffset>365125</wp:posOffset>
          </wp:positionH>
          <wp:positionV relativeFrom="paragraph">
            <wp:posOffset>725170</wp:posOffset>
          </wp:positionV>
          <wp:extent cx="2819400" cy="505460"/>
          <wp:effectExtent l="0" t="0" r="0" b="8890"/>
          <wp:wrapNone/>
          <wp:docPr id="935639752" name="Graphique 2"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descr="Une image contenant texte, Police, Graphique, graphisme&#10;&#10;Le contenu généré par l’IA peut être incorrect."/>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19400" cy="5054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3A6D4E51" wp14:editId="62743F68">
          <wp:simplePos x="0" y="0"/>
          <wp:positionH relativeFrom="page">
            <wp:posOffset>635</wp:posOffset>
          </wp:positionH>
          <wp:positionV relativeFrom="page">
            <wp:posOffset>10795</wp:posOffset>
          </wp:positionV>
          <wp:extent cx="7924800" cy="10788015"/>
          <wp:effectExtent l="0" t="0" r="0" b="0"/>
          <wp:wrapNone/>
          <wp:docPr id="158310802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702752" name="Image 5"/>
                  <pic:cNvPicPr/>
                </pic:nvPicPr>
                <pic:blipFill>
                  <a:blip r:embed="rId2"/>
                  <a:stretch>
                    <a:fillRect/>
                  </a:stretch>
                </pic:blipFill>
                <pic:spPr>
                  <a:xfrm>
                    <a:off x="0" y="0"/>
                    <a:ext cx="7924800" cy="1078801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4AAC0" w14:textId="3AFE5D54" w:rsidR="007D383B" w:rsidRDefault="007D383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7" type="#_x0000_t75" style="width:954.2pt;height:501.1pt" o:bullet="t">
        <v:imagedata r:id="rId1" o:title="Puce-gallice"/>
      </v:shape>
    </w:pict>
  </w:numPicBullet>
  <w:numPicBullet w:numPicBulletId="1">
    <w:pict>
      <v:shape w14:anchorId="7B6D45E8" id="_x0000_i1168" type="#_x0000_t75" style="width:1070.15pt;height:567.1pt;visibility:visible;mso-wrap-style:square" o:bullet="t">
        <v:imagedata r:id="rId2" o:titl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C8A1D6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1"/>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7EA53C0"/>
    <w:multiLevelType w:val="hybridMultilevel"/>
    <w:tmpl w:val="FA44CF64"/>
    <w:lvl w:ilvl="0" w:tplc="A848438E">
      <w:start w:val="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290E22"/>
    <w:multiLevelType w:val="hybridMultilevel"/>
    <w:tmpl w:val="44421868"/>
    <w:lvl w:ilvl="0" w:tplc="E01E94F4">
      <w:start w:val="1"/>
      <w:numFmt w:val="bullet"/>
      <w:lvlText w:val=""/>
      <w:lvlPicBulletId w:val="0"/>
      <w:lvlJc w:val="left"/>
      <w:pPr>
        <w:ind w:left="567" w:hanging="51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6"/>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8"/>
  </w:num>
  <w:num w:numId="25" w16cid:durableId="1840849013">
    <w:abstractNumId w:val="12"/>
  </w:num>
  <w:num w:numId="26" w16cid:durableId="690689476">
    <w:abstractNumId w:val="14"/>
  </w:num>
  <w:num w:numId="27" w16cid:durableId="104620069">
    <w:abstractNumId w:val="11"/>
  </w:num>
  <w:num w:numId="28" w16cid:durableId="1196045664">
    <w:abstractNumId w:val="27"/>
  </w:num>
  <w:num w:numId="29" w16cid:durableId="21130052">
    <w:abstractNumId w:val="8"/>
  </w:num>
  <w:num w:numId="30" w16cid:durableId="15885360">
    <w:abstractNumId w:val="19"/>
  </w:num>
  <w:num w:numId="31" w16cid:durableId="148643700">
    <w:abstractNumId w:val="21"/>
  </w:num>
  <w:num w:numId="32" w16cid:durableId="1816336381">
    <w:abstractNumId w:val="20"/>
  </w:num>
  <w:num w:numId="33" w16cid:durableId="262611920">
    <w:abstractNumId w:val="13"/>
  </w:num>
  <w:num w:numId="34" w16cid:durableId="1468740529">
    <w:abstractNumId w:val="7"/>
  </w:num>
  <w:num w:numId="35" w16cid:durableId="702368099">
    <w:abstractNumId w:val="17"/>
  </w:num>
  <w:num w:numId="36" w16cid:durableId="573126724">
    <w:abstractNumId w:val="25"/>
  </w:num>
  <w:num w:numId="37" w16cid:durableId="1683820757">
    <w:abstractNumId w:val="15"/>
  </w:num>
  <w:num w:numId="38" w16cid:durableId="1525364399">
    <w:abstractNumId w:val="30"/>
  </w:num>
  <w:num w:numId="39" w16cid:durableId="1782721427">
    <w:abstractNumId w:val="9"/>
  </w:num>
  <w:num w:numId="40" w16cid:durableId="17824508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816065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837496">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A1A"/>
    <w:rsid w:val="00066EAC"/>
    <w:rsid w:val="000730FB"/>
    <w:rsid w:val="00073551"/>
    <w:rsid w:val="00073AB0"/>
    <w:rsid w:val="000836EA"/>
    <w:rsid w:val="0009280A"/>
    <w:rsid w:val="0009400C"/>
    <w:rsid w:val="000948A3"/>
    <w:rsid w:val="00097BC0"/>
    <w:rsid w:val="000A239A"/>
    <w:rsid w:val="000A3B42"/>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5E0E"/>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3063"/>
    <w:rsid w:val="001D654F"/>
    <w:rsid w:val="001D7A05"/>
    <w:rsid w:val="001D7E9F"/>
    <w:rsid w:val="001E0DF6"/>
    <w:rsid w:val="001E254A"/>
    <w:rsid w:val="001E33F6"/>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2321B"/>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1ABA"/>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154E"/>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03AC"/>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56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B57CB"/>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4E77"/>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16D3"/>
    <w:rsid w:val="00781E2E"/>
    <w:rsid w:val="00781F91"/>
    <w:rsid w:val="00782BE9"/>
    <w:rsid w:val="00787119"/>
    <w:rsid w:val="00787C1D"/>
    <w:rsid w:val="00791B3C"/>
    <w:rsid w:val="00793E5C"/>
    <w:rsid w:val="00794196"/>
    <w:rsid w:val="00794452"/>
    <w:rsid w:val="00797273"/>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34B"/>
    <w:rsid w:val="007C596A"/>
    <w:rsid w:val="007C6A8C"/>
    <w:rsid w:val="007C7DA6"/>
    <w:rsid w:val="007D090E"/>
    <w:rsid w:val="007D0FE0"/>
    <w:rsid w:val="007D1083"/>
    <w:rsid w:val="007D1C24"/>
    <w:rsid w:val="007D2A9D"/>
    <w:rsid w:val="007D2E30"/>
    <w:rsid w:val="007D383B"/>
    <w:rsid w:val="007D4344"/>
    <w:rsid w:val="007D48CF"/>
    <w:rsid w:val="007D5015"/>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4DE6"/>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1327"/>
    <w:rsid w:val="00912897"/>
    <w:rsid w:val="00912A65"/>
    <w:rsid w:val="00913319"/>
    <w:rsid w:val="00914A50"/>
    <w:rsid w:val="00914FA8"/>
    <w:rsid w:val="00915BA9"/>
    <w:rsid w:val="009165E3"/>
    <w:rsid w:val="009174B9"/>
    <w:rsid w:val="00925864"/>
    <w:rsid w:val="009259F4"/>
    <w:rsid w:val="009348CB"/>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008"/>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1151"/>
    <w:rsid w:val="00B02D26"/>
    <w:rsid w:val="00B04C5F"/>
    <w:rsid w:val="00B065AE"/>
    <w:rsid w:val="00B06B29"/>
    <w:rsid w:val="00B07B17"/>
    <w:rsid w:val="00B10C15"/>
    <w:rsid w:val="00B13A01"/>
    <w:rsid w:val="00B1461C"/>
    <w:rsid w:val="00B16F41"/>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1534"/>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548"/>
    <w:rsid w:val="00C70A6E"/>
    <w:rsid w:val="00C71A4D"/>
    <w:rsid w:val="00C726B9"/>
    <w:rsid w:val="00C72749"/>
    <w:rsid w:val="00C7317B"/>
    <w:rsid w:val="00C74938"/>
    <w:rsid w:val="00C75BAB"/>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3DE2"/>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3D7A"/>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5DD4"/>
    <w:rsid w:val="00E77692"/>
    <w:rsid w:val="00E803E4"/>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0491C"/>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4F30"/>
    <w:rsid w:val="00FD57AB"/>
    <w:rsid w:val="00FD61A4"/>
    <w:rsid w:val="00FD6291"/>
    <w:rsid w:val="00FD7C51"/>
    <w:rsid w:val="00FE13BC"/>
    <w:rsid w:val="00FE1A75"/>
    <w:rsid w:val="00FE2ADC"/>
    <w:rsid w:val="00FE5588"/>
    <w:rsid w:val="00FE55CB"/>
    <w:rsid w:val="00FF00EB"/>
    <w:rsid w:val="00FF0269"/>
    <w:rsid w:val="00FF47D1"/>
    <w:rsid w:val="00FF4F88"/>
    <w:rsid w:val="00FF63B9"/>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7D5015"/>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spacing w:before="120"/>
    </w:pPr>
    <w:rPr>
      <w:rFonts w:asciiTheme="minorHAnsi" w:hAnsiTheme="minorHAnsi" w:cstheme="minorHAnsi"/>
      <w:b/>
      <w:bCs/>
      <w:i/>
      <w:iCs/>
      <w:szCs w:val="24"/>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pPr>
      <w:ind w:left="480"/>
    </w:pPr>
    <w:rPr>
      <w:rFonts w:asciiTheme="minorHAnsi" w:hAnsiTheme="minorHAnsi" w:cstheme="minorHAnsi"/>
      <w:sz w:val="20"/>
    </w:rPr>
  </w:style>
  <w:style w:type="paragraph" w:styleId="TM4">
    <w:name w:val="toc 4"/>
    <w:basedOn w:val="Normal"/>
    <w:next w:val="Normal"/>
    <w:autoRedefine/>
    <w:uiPriority w:val="39"/>
    <w:pPr>
      <w:ind w:left="720"/>
    </w:pPr>
    <w:rPr>
      <w:rFonts w:asciiTheme="minorHAnsi" w:hAnsiTheme="minorHAnsi" w:cstheme="minorHAnsi"/>
      <w:sz w:val="20"/>
    </w:rPr>
  </w:style>
  <w:style w:type="paragraph" w:styleId="TM5">
    <w:name w:val="toc 5"/>
    <w:basedOn w:val="Normal"/>
    <w:next w:val="Normal"/>
    <w:autoRedefine/>
    <w:uiPriority w:val="39"/>
    <w:pPr>
      <w:ind w:left="960"/>
    </w:pPr>
    <w:rPr>
      <w:rFonts w:asciiTheme="minorHAnsi" w:hAnsiTheme="minorHAnsi" w:cstheme="minorHAnsi"/>
      <w:sz w:val="20"/>
    </w:rPr>
  </w:style>
  <w:style w:type="paragraph" w:styleId="TM6">
    <w:name w:val="toc 6"/>
    <w:basedOn w:val="Normal"/>
    <w:next w:val="Normal"/>
    <w:autoRedefine/>
    <w:uiPriority w:val="39"/>
    <w:pPr>
      <w:ind w:left="1200"/>
    </w:pPr>
    <w:rPr>
      <w:rFonts w:asciiTheme="minorHAnsi" w:hAnsiTheme="minorHAnsi" w:cstheme="minorHAnsi"/>
      <w:sz w:val="20"/>
    </w:rPr>
  </w:style>
  <w:style w:type="paragraph" w:styleId="TM7">
    <w:name w:val="toc 7"/>
    <w:basedOn w:val="Normal"/>
    <w:next w:val="Normal"/>
    <w:autoRedefine/>
    <w:uiPriority w:val="39"/>
    <w:pPr>
      <w:ind w:left="1440"/>
    </w:pPr>
    <w:rPr>
      <w:rFonts w:asciiTheme="minorHAnsi" w:hAnsiTheme="minorHAnsi" w:cstheme="minorHAnsi"/>
      <w:sz w:val="20"/>
    </w:rPr>
  </w:style>
  <w:style w:type="paragraph" w:styleId="TM8">
    <w:name w:val="toc 8"/>
    <w:basedOn w:val="Normal"/>
    <w:next w:val="Normal"/>
    <w:autoRedefine/>
    <w:uiPriority w:val="39"/>
    <w:pPr>
      <w:ind w:left="1680"/>
    </w:pPr>
    <w:rPr>
      <w:rFonts w:asciiTheme="minorHAnsi" w:hAnsiTheme="minorHAnsi" w:cstheme="minorHAnsi"/>
      <w:sz w:val="20"/>
    </w:rPr>
  </w:style>
  <w:style w:type="paragraph" w:styleId="TM9">
    <w:name w:val="toc 9"/>
    <w:basedOn w:val="Normal"/>
    <w:next w:val="Normal"/>
    <w:autoRedefine/>
    <w:uiPriority w:val="39"/>
    <w:pPr>
      <w:ind w:left="1920"/>
    </w:pPr>
    <w:rPr>
      <w:rFonts w:asciiTheme="minorHAnsi" w:hAnsiTheme="minorHAnsi" w:cstheme="minorHAnsi"/>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compta@gallice21.com"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16</Pages>
  <Words>3317</Words>
  <Characters>25893</Characters>
  <Application>Microsoft Office Word</Application>
  <DocSecurity>0</DocSecurity>
  <Lines>215</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MAHOUDEAU Laetitia</cp:lastModifiedBy>
  <cp:revision>28</cp:revision>
  <cp:lastPrinted>2021-03-15T11:00:00Z</cp:lastPrinted>
  <dcterms:created xsi:type="dcterms:W3CDTF">2024-10-04T08:21:00Z</dcterms:created>
  <dcterms:modified xsi:type="dcterms:W3CDTF">2025-09-03T10:24:00Z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